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07CAF019" w:rsidR="00B249BC" w:rsidRPr="00347288" w:rsidRDefault="00B249BC" w:rsidP="002019F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  <w:r w:rsidR="001B5F72"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  <w:r w:rsidR="002019FE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- </w:t>
            </w:r>
            <w:bookmarkStart w:id="0" w:name="_Hlk71791276"/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2DCD6D7B" w:rsidR="003C3E0E" w:rsidRPr="00775C6E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775C6E" w:rsidRPr="00775C6E">
        <w:rPr>
          <w:rFonts w:ascii="Arial" w:hAnsi="Arial" w:cs="Arial"/>
          <w:b/>
        </w:rPr>
        <w:t>PREGÃO PRESENCIAL nº 030/2022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 xml:space="preserve">seus sócios, integrantes não-sócios, prepostos, representantes, </w:t>
      </w:r>
      <w:r w:rsidR="001F691C" w:rsidRPr="00775C6E">
        <w:rPr>
          <w:rFonts w:ascii="Arial" w:hAnsi="Arial" w:cs="Arial"/>
          <w:color w:val="000000"/>
        </w:rPr>
        <w:t>empregados, estagiários, colaboradores e/ou prestadores de serviços, cumpram com todas as disposições nele previstas</w:t>
      </w:r>
      <w:r w:rsidR="000B5FE0" w:rsidRPr="00775C6E">
        <w:rPr>
          <w:rFonts w:ascii="Arial" w:hAnsi="Arial" w:cs="Arial"/>
          <w:color w:val="000000"/>
        </w:rPr>
        <w:t>.</w:t>
      </w:r>
    </w:p>
    <w:p w14:paraId="5C11C1D5" w14:textId="6999D406" w:rsidR="00AE7C13" w:rsidRPr="00775C6E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775C6E">
        <w:rPr>
          <w:rFonts w:ascii="Arial" w:hAnsi="Arial" w:cs="Arial"/>
        </w:rPr>
        <w:t xml:space="preserve">A empresa compreende que o </w:t>
      </w:r>
      <w:r w:rsidR="00BC5297" w:rsidRPr="00775C6E">
        <w:rPr>
          <w:rFonts w:ascii="Arial" w:hAnsi="Arial" w:cs="Arial"/>
        </w:rPr>
        <w:t>Código</w:t>
      </w:r>
      <w:r w:rsidRPr="00775C6E">
        <w:rPr>
          <w:rFonts w:ascii="Arial" w:hAnsi="Arial" w:cs="Arial"/>
        </w:rPr>
        <w:t xml:space="preserve"> de </w:t>
      </w:r>
      <w:r w:rsidR="00BC5297" w:rsidRPr="00775C6E">
        <w:rPr>
          <w:rFonts w:ascii="Arial" w:hAnsi="Arial" w:cs="Arial"/>
        </w:rPr>
        <w:t>Conduta</w:t>
      </w:r>
      <w:r w:rsidRPr="00775C6E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775C6E">
        <w:rPr>
          <w:rFonts w:ascii="Arial" w:hAnsi="Arial" w:cs="Arial"/>
        </w:rPr>
        <w:t xml:space="preserve"> em </w:t>
      </w:r>
      <w:r w:rsidRPr="00775C6E">
        <w:rPr>
          <w:rFonts w:ascii="Arial" w:hAnsi="Arial" w:cs="Arial"/>
        </w:rPr>
        <w:t xml:space="preserve">desacordo com as disposições </w:t>
      </w:r>
      <w:r w:rsidR="00BC5297" w:rsidRPr="00775C6E">
        <w:rPr>
          <w:rFonts w:ascii="Arial" w:hAnsi="Arial" w:cs="Arial"/>
        </w:rPr>
        <w:t>do Código de Conduta</w:t>
      </w:r>
      <w:r w:rsidR="00AE7C13" w:rsidRPr="00775C6E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775C6E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775C6E">
        <w:rPr>
          <w:rFonts w:ascii="Arial" w:hAnsi="Arial" w:cs="Arial"/>
        </w:rPr>
        <w:t>pelo</w:t>
      </w:r>
      <w:r w:rsidRPr="00775C6E">
        <w:rPr>
          <w:rFonts w:ascii="Arial" w:hAnsi="Arial" w:cs="Arial"/>
        </w:rPr>
        <w:t xml:space="preserve"> SENAR-AR/MS</w:t>
      </w:r>
      <w:r w:rsidR="00DA49BD" w:rsidRPr="00775C6E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19171A29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 xml:space="preserve">MINUTA ANEXO </w:t>
            </w:r>
            <w:r w:rsidR="001B5F72">
              <w:rPr>
                <w:rFonts w:ascii="Arial" w:hAnsi="Arial" w:cs="Arial"/>
                <w:b/>
                <w:bCs/>
                <w:sz w:val="26"/>
                <w:szCs w:val="26"/>
              </w:rPr>
              <w:t>IX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</w:t>
      </w:r>
      <w:r w:rsidRPr="00A626F1">
        <w:rPr>
          <w:rFonts w:ascii="Arial" w:hAnsi="Arial" w:cs="Arial"/>
          <w:b/>
          <w:color w:val="0070C0"/>
          <w:sz w:val="20"/>
          <w:szCs w:val="20"/>
        </w:rPr>
        <w:t xml:space="preserve">RESPONSÁVEL LEGAL, </w:t>
      </w:r>
      <w:r w:rsidRPr="00A626F1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0D6A5DEC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775C6E" w:rsidRPr="00775C6E">
        <w:rPr>
          <w:rFonts w:ascii="Arial" w:hAnsi="Arial" w:cs="Arial"/>
          <w:b/>
        </w:rPr>
        <w:t>PREGÃO PRESENCIAL nº 030/2022</w:t>
      </w:r>
      <w:r w:rsidRPr="00775C6E">
        <w:rPr>
          <w:rFonts w:ascii="Arial" w:hAnsi="Arial" w:cs="Arial"/>
          <w:bCs/>
        </w:rPr>
        <w:t>,</w:t>
      </w:r>
      <w:r w:rsidRPr="004B0F5B">
        <w:rPr>
          <w:rFonts w:ascii="Arial" w:hAnsi="Arial" w:cs="Arial"/>
          <w:bCs/>
        </w:rPr>
        <w:t xml:space="preserve">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1515990">
    <w:abstractNumId w:val="3"/>
  </w:num>
  <w:num w:numId="2" w16cid:durableId="915434051">
    <w:abstractNumId w:val="0"/>
  </w:num>
  <w:num w:numId="3" w16cid:durableId="158353059">
    <w:abstractNumId w:val="4"/>
  </w:num>
  <w:num w:numId="4" w16cid:durableId="13270160">
    <w:abstractNumId w:val="2"/>
  </w:num>
  <w:num w:numId="5" w16cid:durableId="10234340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5F72"/>
    <w:rsid w:val="001B6F70"/>
    <w:rsid w:val="001D148B"/>
    <w:rsid w:val="001F691C"/>
    <w:rsid w:val="001F770A"/>
    <w:rsid w:val="002019FE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75C6E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626F1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500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Lorene  Marcal</cp:lastModifiedBy>
  <cp:revision>16</cp:revision>
  <cp:lastPrinted>2017-08-29T20:44:00Z</cp:lastPrinted>
  <dcterms:created xsi:type="dcterms:W3CDTF">2021-04-15T19:18:00Z</dcterms:created>
  <dcterms:modified xsi:type="dcterms:W3CDTF">2022-06-15T19:04:00Z</dcterms:modified>
</cp:coreProperties>
</file>