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712B145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8476391" w:rsidR="003C3E0E" w:rsidRPr="00CE783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</w:t>
      </w:r>
      <w:r w:rsidRPr="00CE7837">
        <w:rPr>
          <w:rFonts w:ascii="Arial" w:hAnsi="Arial" w:cs="Arial"/>
        </w:rPr>
        <w:t xml:space="preserve">propõe ao </w:t>
      </w:r>
      <w:r w:rsidRPr="00CE7837">
        <w:rPr>
          <w:rFonts w:ascii="Arial" w:hAnsi="Arial" w:cs="Arial"/>
          <w:b/>
        </w:rPr>
        <w:t>SENAR-AR/MS</w:t>
      </w:r>
      <w:r w:rsidRPr="00CE7837">
        <w:rPr>
          <w:rFonts w:ascii="Arial" w:hAnsi="Arial" w:cs="Arial"/>
        </w:rPr>
        <w:t xml:space="preserve"> a participação no</w:t>
      </w:r>
      <w:r w:rsidR="001F691C" w:rsidRPr="00CE7837">
        <w:rPr>
          <w:rFonts w:ascii="Arial" w:hAnsi="Arial" w:cs="Arial"/>
        </w:rPr>
        <w:t xml:space="preserve"> certame licitatório, modalidade: </w:t>
      </w:r>
      <w:r w:rsidRPr="00CE7837">
        <w:rPr>
          <w:rFonts w:ascii="Arial" w:hAnsi="Arial" w:cs="Arial"/>
        </w:rPr>
        <w:t xml:space="preserve"> </w:t>
      </w:r>
      <w:r w:rsidR="00CE7837" w:rsidRPr="00CE7837">
        <w:rPr>
          <w:rFonts w:ascii="Arial" w:hAnsi="Arial" w:cs="Arial"/>
          <w:b/>
        </w:rPr>
        <w:t>PREGÃO PRESENCIAL nº 031/2022</w:t>
      </w:r>
      <w:r w:rsidRPr="00CE7837">
        <w:rPr>
          <w:rFonts w:ascii="Arial" w:hAnsi="Arial" w:cs="Arial"/>
          <w:bCs/>
        </w:rPr>
        <w:t xml:space="preserve">, </w:t>
      </w:r>
      <w:r w:rsidRPr="00CE7837">
        <w:rPr>
          <w:rFonts w:ascii="Arial" w:hAnsi="Arial" w:cs="Arial"/>
        </w:rPr>
        <w:t xml:space="preserve">por meio de seu representante legal </w:t>
      </w:r>
      <w:r w:rsidRPr="00CE7837">
        <w:rPr>
          <w:rFonts w:ascii="Arial" w:hAnsi="Arial" w:cs="Arial"/>
          <w:color w:val="FF0000"/>
        </w:rPr>
        <w:t>(</w:t>
      </w:r>
      <w:proofErr w:type="spellStart"/>
      <w:r w:rsidRPr="00CE7837">
        <w:rPr>
          <w:rFonts w:ascii="Arial" w:hAnsi="Arial" w:cs="Arial"/>
          <w:color w:val="FF0000"/>
        </w:rPr>
        <w:t>xxxxxxxxxxx</w:t>
      </w:r>
      <w:proofErr w:type="spellEnd"/>
      <w:r w:rsidRPr="00CE7837">
        <w:rPr>
          <w:rFonts w:ascii="Arial" w:hAnsi="Arial" w:cs="Arial"/>
          <w:color w:val="FF0000"/>
        </w:rPr>
        <w:t>)</w:t>
      </w:r>
      <w:r w:rsidRPr="00CE7837">
        <w:rPr>
          <w:rFonts w:ascii="Arial" w:hAnsi="Arial" w:cs="Arial"/>
        </w:rPr>
        <w:t xml:space="preserve">, portador do RG nº </w:t>
      </w:r>
      <w:r w:rsidRPr="00CE7837">
        <w:rPr>
          <w:rFonts w:ascii="Arial" w:hAnsi="Arial" w:cs="Arial"/>
          <w:color w:val="FF0000"/>
        </w:rPr>
        <w:t>(</w:t>
      </w:r>
      <w:proofErr w:type="spellStart"/>
      <w:r w:rsidRPr="00CE7837">
        <w:rPr>
          <w:rFonts w:ascii="Arial" w:hAnsi="Arial" w:cs="Arial"/>
          <w:color w:val="FF0000"/>
        </w:rPr>
        <w:t>xxxxxxxxxxx</w:t>
      </w:r>
      <w:proofErr w:type="spellEnd"/>
      <w:r w:rsidRPr="00CE7837">
        <w:rPr>
          <w:rFonts w:ascii="Arial" w:hAnsi="Arial" w:cs="Arial"/>
          <w:color w:val="FF0000"/>
        </w:rPr>
        <w:t>)</w:t>
      </w:r>
      <w:r w:rsidRPr="00CE7837">
        <w:rPr>
          <w:rFonts w:ascii="Arial" w:hAnsi="Arial" w:cs="Arial"/>
        </w:rPr>
        <w:t xml:space="preserve"> e CPF nº </w:t>
      </w:r>
      <w:r w:rsidRPr="00CE7837">
        <w:rPr>
          <w:rFonts w:ascii="Arial" w:hAnsi="Arial" w:cs="Arial"/>
          <w:color w:val="FF0000"/>
        </w:rPr>
        <w:t>(</w:t>
      </w:r>
      <w:proofErr w:type="spellStart"/>
      <w:r w:rsidRPr="00CE7837">
        <w:rPr>
          <w:rFonts w:ascii="Arial" w:hAnsi="Arial" w:cs="Arial"/>
          <w:color w:val="FF0000"/>
        </w:rPr>
        <w:t>xxxxxxxxxxx</w:t>
      </w:r>
      <w:proofErr w:type="spellEnd"/>
      <w:r w:rsidRPr="00CE7837">
        <w:rPr>
          <w:rFonts w:ascii="Arial" w:hAnsi="Arial" w:cs="Arial"/>
          <w:color w:val="FF0000"/>
        </w:rPr>
        <w:t>)</w:t>
      </w:r>
      <w:r w:rsidRPr="00CE7837">
        <w:rPr>
          <w:rFonts w:ascii="Arial" w:hAnsi="Arial" w:cs="Arial"/>
        </w:rPr>
        <w:t xml:space="preserve">, vem afirmar aderência, </w:t>
      </w:r>
      <w:r w:rsidR="00BC5297" w:rsidRPr="00CE7837">
        <w:rPr>
          <w:rFonts w:ascii="Arial" w:hAnsi="Arial" w:cs="Arial"/>
        </w:rPr>
        <w:t>ciência</w:t>
      </w:r>
      <w:r w:rsidRPr="00CE783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E7837">
        <w:rPr>
          <w:rFonts w:ascii="Arial" w:hAnsi="Arial" w:cs="Arial"/>
        </w:rPr>
        <w:t xml:space="preserve"> no Programa de Integridade da Entidade </w:t>
      </w:r>
      <w:r w:rsidRPr="00CE7837">
        <w:rPr>
          <w:rFonts w:ascii="Arial" w:hAnsi="Arial" w:cs="Arial"/>
        </w:rPr>
        <w:t>compromete</w:t>
      </w:r>
      <w:r w:rsidR="000B5FE0" w:rsidRPr="00CE7837">
        <w:rPr>
          <w:rFonts w:ascii="Arial" w:hAnsi="Arial" w:cs="Arial"/>
        </w:rPr>
        <w:t>ndo</w:t>
      </w:r>
      <w:r w:rsidRPr="00CE7837">
        <w:rPr>
          <w:rFonts w:ascii="Arial" w:hAnsi="Arial" w:cs="Arial"/>
        </w:rPr>
        <w:t xml:space="preserve">-se a respeitá-las e </w:t>
      </w:r>
      <w:r w:rsidR="00BC5297" w:rsidRPr="00CE7837">
        <w:rPr>
          <w:rFonts w:ascii="Arial" w:hAnsi="Arial" w:cs="Arial"/>
        </w:rPr>
        <w:t>cumpri-las</w:t>
      </w:r>
      <w:r w:rsidRPr="00CE7837">
        <w:rPr>
          <w:rFonts w:ascii="Arial" w:hAnsi="Arial" w:cs="Arial"/>
        </w:rPr>
        <w:t xml:space="preserve"> integralmente, bem como </w:t>
      </w:r>
      <w:r w:rsidR="001F691C" w:rsidRPr="00CE7837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E7837">
        <w:rPr>
          <w:rFonts w:ascii="Arial" w:hAnsi="Arial" w:cs="Arial"/>
          <w:color w:val="000000"/>
        </w:rPr>
        <w:t>.</w:t>
      </w:r>
    </w:p>
    <w:p w14:paraId="5C11C1D5" w14:textId="6999D406" w:rsidR="00AE7C13" w:rsidRPr="00CE783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E7837">
        <w:rPr>
          <w:rFonts w:ascii="Arial" w:hAnsi="Arial" w:cs="Arial"/>
        </w:rPr>
        <w:t xml:space="preserve">A empresa compreende que o </w:t>
      </w:r>
      <w:r w:rsidR="00BC5297" w:rsidRPr="00CE7837">
        <w:rPr>
          <w:rFonts w:ascii="Arial" w:hAnsi="Arial" w:cs="Arial"/>
        </w:rPr>
        <w:t>Código</w:t>
      </w:r>
      <w:r w:rsidRPr="00CE7837">
        <w:rPr>
          <w:rFonts w:ascii="Arial" w:hAnsi="Arial" w:cs="Arial"/>
        </w:rPr>
        <w:t xml:space="preserve"> de </w:t>
      </w:r>
      <w:r w:rsidR="00BC5297" w:rsidRPr="00CE7837">
        <w:rPr>
          <w:rFonts w:ascii="Arial" w:hAnsi="Arial" w:cs="Arial"/>
        </w:rPr>
        <w:t>Conduta</w:t>
      </w:r>
      <w:r w:rsidRPr="00CE783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E7837">
        <w:rPr>
          <w:rFonts w:ascii="Arial" w:hAnsi="Arial" w:cs="Arial"/>
        </w:rPr>
        <w:t xml:space="preserve"> em </w:t>
      </w:r>
      <w:r w:rsidRPr="00CE7837">
        <w:rPr>
          <w:rFonts w:ascii="Arial" w:hAnsi="Arial" w:cs="Arial"/>
        </w:rPr>
        <w:t xml:space="preserve">desacordo com as disposições </w:t>
      </w:r>
      <w:r w:rsidR="00BC5297" w:rsidRPr="00CE7837">
        <w:rPr>
          <w:rFonts w:ascii="Arial" w:hAnsi="Arial" w:cs="Arial"/>
        </w:rPr>
        <w:t>do Código de Conduta</w:t>
      </w:r>
      <w:r w:rsidR="00AE7C13" w:rsidRPr="00CE7837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E783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E7837">
        <w:rPr>
          <w:rFonts w:ascii="Arial" w:hAnsi="Arial" w:cs="Arial"/>
        </w:rPr>
        <w:t>pelo</w:t>
      </w:r>
      <w:r w:rsidRPr="00CE7837">
        <w:rPr>
          <w:rFonts w:ascii="Arial" w:hAnsi="Arial" w:cs="Arial"/>
        </w:rPr>
        <w:t xml:space="preserve"> SENAR-AR/MS</w:t>
      </w:r>
      <w:r w:rsidR="00DA49BD" w:rsidRPr="00CE7837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3277AC3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449C1460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E7837">
        <w:rPr>
          <w:rFonts w:ascii="Arial" w:hAnsi="Arial" w:cs="Arial"/>
        </w:rPr>
        <w:t xml:space="preserve">A empresa </w:t>
      </w:r>
      <w:r w:rsidRPr="00CE7837">
        <w:rPr>
          <w:rFonts w:ascii="Arial" w:hAnsi="Arial" w:cs="Arial"/>
          <w:color w:val="FF0000"/>
        </w:rPr>
        <w:t>(RAZÃO SOCIAL DA EMPRESA)</w:t>
      </w:r>
      <w:r w:rsidRPr="00CE7837">
        <w:rPr>
          <w:rFonts w:ascii="Arial" w:hAnsi="Arial" w:cs="Arial"/>
        </w:rPr>
        <w:t xml:space="preserve">, inscrita no CNPJ sob nº </w:t>
      </w:r>
      <w:r w:rsidRPr="00CE7837">
        <w:rPr>
          <w:rFonts w:ascii="Arial" w:hAnsi="Arial" w:cs="Arial"/>
          <w:color w:val="FF0000"/>
        </w:rPr>
        <w:t>(</w:t>
      </w:r>
      <w:proofErr w:type="spellStart"/>
      <w:r w:rsidRPr="00CE7837">
        <w:rPr>
          <w:rFonts w:ascii="Arial" w:hAnsi="Arial" w:cs="Arial"/>
          <w:color w:val="FF0000"/>
        </w:rPr>
        <w:t>xxxxxxxxxxxxx</w:t>
      </w:r>
      <w:proofErr w:type="spellEnd"/>
      <w:r w:rsidRPr="00CE7837">
        <w:rPr>
          <w:rFonts w:ascii="Arial" w:hAnsi="Arial" w:cs="Arial"/>
          <w:color w:val="FF0000"/>
        </w:rPr>
        <w:t>)</w:t>
      </w:r>
      <w:r w:rsidRPr="00CE7837">
        <w:rPr>
          <w:rFonts w:ascii="Arial" w:hAnsi="Arial" w:cs="Arial"/>
        </w:rPr>
        <w:t xml:space="preserve">, Inscrição Municipal nº </w:t>
      </w:r>
      <w:r w:rsidRPr="00CE7837">
        <w:rPr>
          <w:rFonts w:ascii="Arial" w:hAnsi="Arial" w:cs="Arial"/>
          <w:color w:val="FF0000"/>
        </w:rPr>
        <w:t>(</w:t>
      </w:r>
      <w:proofErr w:type="spellStart"/>
      <w:r w:rsidRPr="00CE7837">
        <w:rPr>
          <w:rFonts w:ascii="Arial" w:hAnsi="Arial" w:cs="Arial"/>
          <w:color w:val="FF0000"/>
        </w:rPr>
        <w:t>xxxxxxxxxxx</w:t>
      </w:r>
      <w:proofErr w:type="spellEnd"/>
      <w:r w:rsidRPr="00CE7837">
        <w:rPr>
          <w:rFonts w:ascii="Arial" w:hAnsi="Arial" w:cs="Arial"/>
          <w:color w:val="FF0000"/>
        </w:rPr>
        <w:t>)</w:t>
      </w:r>
      <w:r w:rsidRPr="00CE7837">
        <w:rPr>
          <w:rFonts w:ascii="Arial" w:hAnsi="Arial" w:cs="Arial"/>
        </w:rPr>
        <w:t xml:space="preserve">, Inscrição Estadual nº </w:t>
      </w:r>
      <w:r w:rsidRPr="00CE7837">
        <w:rPr>
          <w:rFonts w:ascii="Arial" w:hAnsi="Arial" w:cs="Arial"/>
          <w:color w:val="FF0000"/>
        </w:rPr>
        <w:t>(</w:t>
      </w:r>
      <w:proofErr w:type="spellStart"/>
      <w:r w:rsidRPr="00CE7837">
        <w:rPr>
          <w:rFonts w:ascii="Arial" w:hAnsi="Arial" w:cs="Arial"/>
          <w:color w:val="FF0000"/>
        </w:rPr>
        <w:t>xxxxxxxxxxxxxxxxxx</w:t>
      </w:r>
      <w:proofErr w:type="spellEnd"/>
      <w:r w:rsidRPr="00CE7837">
        <w:rPr>
          <w:rFonts w:ascii="Arial" w:hAnsi="Arial" w:cs="Arial"/>
          <w:color w:val="FF0000"/>
        </w:rPr>
        <w:t>)</w:t>
      </w:r>
      <w:r w:rsidRPr="00CE7837">
        <w:rPr>
          <w:rFonts w:ascii="Arial" w:hAnsi="Arial" w:cs="Arial"/>
        </w:rPr>
        <w:t xml:space="preserve">, sediada </w:t>
      </w:r>
      <w:r w:rsidRPr="00CE7837">
        <w:rPr>
          <w:rFonts w:ascii="Arial" w:hAnsi="Arial" w:cs="Arial"/>
          <w:color w:val="FF0000"/>
        </w:rPr>
        <w:t>(endereço completo)</w:t>
      </w:r>
      <w:r w:rsidRPr="00CE7837">
        <w:rPr>
          <w:rFonts w:ascii="Arial" w:hAnsi="Arial" w:cs="Arial"/>
        </w:rPr>
        <w:t xml:space="preserve">, propõe ao </w:t>
      </w:r>
      <w:r w:rsidRPr="00CE7837">
        <w:rPr>
          <w:rFonts w:ascii="Arial" w:hAnsi="Arial" w:cs="Arial"/>
          <w:b/>
        </w:rPr>
        <w:t>SENAR-AR/MS</w:t>
      </w:r>
      <w:r w:rsidRPr="00CE7837">
        <w:rPr>
          <w:rFonts w:ascii="Arial" w:hAnsi="Arial" w:cs="Arial"/>
        </w:rPr>
        <w:t xml:space="preserve"> a participação no certame licitatório, modalidade:  </w:t>
      </w:r>
      <w:r w:rsidR="00CE7837" w:rsidRPr="00CE7837">
        <w:rPr>
          <w:rFonts w:ascii="Arial" w:hAnsi="Arial" w:cs="Arial"/>
          <w:b/>
        </w:rPr>
        <w:t>PREGÃO PRESENCIAL nº 031/2022</w:t>
      </w:r>
      <w:r w:rsidRPr="00CE7837">
        <w:rPr>
          <w:rFonts w:ascii="Arial" w:hAnsi="Arial" w:cs="Arial"/>
          <w:bCs/>
        </w:rPr>
        <w:t xml:space="preserve">, </w:t>
      </w:r>
      <w:r w:rsidRPr="00CE7837">
        <w:rPr>
          <w:rFonts w:ascii="Arial" w:hAnsi="Arial" w:cs="Arial"/>
        </w:rPr>
        <w:t xml:space="preserve">por meio de seu representante legal </w:t>
      </w:r>
      <w:r w:rsidRPr="00CE7837">
        <w:rPr>
          <w:rFonts w:ascii="Arial" w:hAnsi="Arial" w:cs="Arial"/>
          <w:color w:val="FF0000"/>
        </w:rPr>
        <w:t>(</w:t>
      </w:r>
      <w:proofErr w:type="spellStart"/>
      <w:r w:rsidRPr="00CE7837">
        <w:rPr>
          <w:rFonts w:ascii="Arial" w:hAnsi="Arial" w:cs="Arial"/>
          <w:color w:val="FF0000"/>
        </w:rPr>
        <w:t>xxxxxxxxxxx</w:t>
      </w:r>
      <w:proofErr w:type="spellEnd"/>
      <w:r w:rsidRPr="00CE7837">
        <w:rPr>
          <w:rFonts w:ascii="Arial" w:hAnsi="Arial" w:cs="Arial"/>
          <w:color w:val="FF0000"/>
        </w:rPr>
        <w:t>)</w:t>
      </w:r>
      <w:r w:rsidRPr="00CE7837">
        <w:rPr>
          <w:rFonts w:ascii="Arial" w:hAnsi="Arial" w:cs="Arial"/>
        </w:rPr>
        <w:t xml:space="preserve">, portador do RG nº </w:t>
      </w:r>
      <w:r w:rsidRPr="00CE7837">
        <w:rPr>
          <w:rFonts w:ascii="Arial" w:hAnsi="Arial" w:cs="Arial"/>
          <w:color w:val="FF0000"/>
        </w:rPr>
        <w:t>(</w:t>
      </w:r>
      <w:proofErr w:type="spellStart"/>
      <w:r w:rsidRPr="00CE7837">
        <w:rPr>
          <w:rFonts w:ascii="Arial" w:hAnsi="Arial" w:cs="Arial"/>
          <w:color w:val="FF0000"/>
        </w:rPr>
        <w:t>xxxxxxxxxxx</w:t>
      </w:r>
      <w:proofErr w:type="spellEnd"/>
      <w:r w:rsidRPr="00CE7837">
        <w:rPr>
          <w:rFonts w:ascii="Arial" w:hAnsi="Arial" w:cs="Arial"/>
          <w:color w:val="FF0000"/>
        </w:rPr>
        <w:t>)</w:t>
      </w:r>
      <w:r w:rsidRPr="00CE7837">
        <w:rPr>
          <w:rFonts w:ascii="Arial" w:hAnsi="Arial" w:cs="Arial"/>
        </w:rPr>
        <w:t xml:space="preserve"> e CPF nº </w:t>
      </w:r>
      <w:r w:rsidRPr="00CE7837">
        <w:rPr>
          <w:rFonts w:ascii="Arial" w:hAnsi="Arial" w:cs="Arial"/>
          <w:color w:val="FF0000"/>
        </w:rPr>
        <w:t>(</w:t>
      </w:r>
      <w:proofErr w:type="spellStart"/>
      <w:r w:rsidRPr="00CE7837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7417935">
    <w:abstractNumId w:val="3"/>
  </w:num>
  <w:num w:numId="2" w16cid:durableId="1298953463">
    <w:abstractNumId w:val="0"/>
  </w:num>
  <w:num w:numId="3" w16cid:durableId="40253164">
    <w:abstractNumId w:val="4"/>
  </w:num>
  <w:num w:numId="4" w16cid:durableId="1313480933">
    <w:abstractNumId w:val="2"/>
  </w:num>
  <w:num w:numId="5" w16cid:durableId="1764690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41EE3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E7837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14</cp:revision>
  <cp:lastPrinted>2017-08-29T20:44:00Z</cp:lastPrinted>
  <dcterms:created xsi:type="dcterms:W3CDTF">2021-04-15T19:18:00Z</dcterms:created>
  <dcterms:modified xsi:type="dcterms:W3CDTF">2022-07-05T20:45:00Z</dcterms:modified>
</cp:coreProperties>
</file>