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1FC0C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84149">
              <w:rPr>
                <w:rFonts w:ascii="Arial" w:hAnsi="Arial" w:cs="Arial"/>
                <w:sz w:val="28"/>
                <w:szCs w:val="28"/>
              </w:rPr>
              <w:t>038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453D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6DF4AB51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84149">
              <w:rPr>
                <w:rFonts w:ascii="Arial" w:hAnsi="Arial" w:cs="Arial"/>
                <w:sz w:val="28"/>
                <w:szCs w:val="28"/>
              </w:rPr>
              <w:t>032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453D3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28022DF" w14:textId="77777777" w:rsidR="00E84149" w:rsidRDefault="005276F9" w:rsidP="00E8414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84149">
        <w:rPr>
          <w:rFonts w:ascii="Arial" w:hAnsi="Arial" w:cs="Arial"/>
          <w:b/>
          <w:sz w:val="22"/>
          <w:szCs w:val="22"/>
        </w:rPr>
        <w:t xml:space="preserve">REGISTRO DE PREÇOS </w:t>
      </w:r>
      <w:r w:rsidR="00E84149">
        <w:rPr>
          <w:rFonts w:ascii="Arial" w:hAnsi="Arial" w:cs="Arial"/>
          <w:sz w:val="22"/>
          <w:szCs w:val="22"/>
        </w:rPr>
        <w:t xml:space="preserve">para contratação de pessoa jurídica para locação de tendas, fechamentos e sanitários, </w:t>
      </w:r>
      <w:r w:rsidR="00E84149">
        <w:rPr>
          <w:rFonts w:ascii="Arial" w:hAnsi="Arial" w:cs="Arial"/>
          <w:bCs/>
          <w:sz w:val="22"/>
          <w:szCs w:val="22"/>
        </w:rPr>
        <w:t>visando atender as demandas do</w:t>
      </w:r>
      <w:r w:rsidR="00E84149">
        <w:rPr>
          <w:rFonts w:ascii="Arial" w:hAnsi="Arial" w:cs="Arial"/>
          <w:sz w:val="22"/>
          <w:szCs w:val="22"/>
        </w:rPr>
        <w:t xml:space="preserve"> </w:t>
      </w:r>
      <w:r w:rsidR="00E84149">
        <w:rPr>
          <w:rFonts w:ascii="Arial" w:hAnsi="Arial" w:cs="Arial"/>
          <w:b/>
          <w:sz w:val="22"/>
          <w:szCs w:val="22"/>
        </w:rPr>
        <w:t>SENAR-AR/MS.</w:t>
      </w:r>
    </w:p>
    <w:p w14:paraId="69EA386A" w14:textId="18C6A05A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6C882D9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E453D3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E84149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E84149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E84149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53D3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4149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57</cp:revision>
  <cp:lastPrinted>2017-11-23T18:02:00Z</cp:lastPrinted>
  <dcterms:created xsi:type="dcterms:W3CDTF">2016-02-15T13:56:00Z</dcterms:created>
  <dcterms:modified xsi:type="dcterms:W3CDTF">2023-06-12T15:06:00Z</dcterms:modified>
</cp:coreProperties>
</file>