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C3D590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E5700">
              <w:rPr>
                <w:rFonts w:ascii="Arial" w:hAnsi="Arial" w:cs="Arial"/>
                <w:sz w:val="28"/>
                <w:szCs w:val="28"/>
              </w:rPr>
              <w:t>042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4A305EE1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2E5700">
              <w:rPr>
                <w:rFonts w:ascii="Arial" w:hAnsi="Arial" w:cs="Arial"/>
                <w:sz w:val="28"/>
                <w:szCs w:val="28"/>
              </w:rPr>
              <w:t>033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C01EACC" w14:textId="43B6F6FC" w:rsidR="005407C3" w:rsidRPr="00B96B8B" w:rsidRDefault="005276F9" w:rsidP="005407C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0790448"/>
      <w:bookmarkStart w:id="1" w:name="_Hlk30170455"/>
      <w:r w:rsidR="005407C3">
        <w:rPr>
          <w:rFonts w:ascii="Arial" w:hAnsi="Arial" w:cs="Arial"/>
          <w:bCs/>
          <w:sz w:val="22"/>
          <w:szCs w:val="22"/>
        </w:rPr>
        <w:t xml:space="preserve">Contratação de pessoa jurídica para confecção de material gráfico personalizado para atendimento </w:t>
      </w:r>
      <w:r w:rsidR="00B900A2">
        <w:rPr>
          <w:rFonts w:ascii="Arial" w:hAnsi="Arial" w:cs="Arial"/>
          <w:bCs/>
          <w:sz w:val="22"/>
          <w:szCs w:val="22"/>
        </w:rPr>
        <w:t>das demandas</w:t>
      </w:r>
      <w:r w:rsidR="005407C3">
        <w:rPr>
          <w:rFonts w:ascii="Arial" w:hAnsi="Arial" w:cs="Arial"/>
          <w:bCs/>
          <w:sz w:val="22"/>
          <w:szCs w:val="22"/>
        </w:rPr>
        <w:t xml:space="preserve"> do </w:t>
      </w:r>
      <w:r w:rsidR="005407C3">
        <w:rPr>
          <w:rFonts w:ascii="Arial" w:hAnsi="Arial" w:cs="Arial"/>
          <w:b/>
          <w:sz w:val="22"/>
          <w:szCs w:val="22"/>
        </w:rPr>
        <w:t>SENAR-A</w:t>
      </w:r>
      <w:bookmarkStart w:id="2" w:name="_GoBack"/>
      <w:bookmarkEnd w:id="2"/>
      <w:r w:rsidR="005407C3">
        <w:rPr>
          <w:rFonts w:ascii="Arial" w:hAnsi="Arial" w:cs="Arial"/>
          <w:b/>
          <w:sz w:val="22"/>
          <w:szCs w:val="22"/>
        </w:rPr>
        <w:t>R/MS</w:t>
      </w:r>
      <w:bookmarkEnd w:id="0"/>
      <w:bookmarkEnd w:id="1"/>
      <w:r w:rsidR="005407C3">
        <w:rPr>
          <w:rFonts w:ascii="Arial" w:hAnsi="Arial" w:cs="Arial"/>
          <w:b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D1567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5407C3" w:rsidRPr="005407C3">
          <w:rPr>
            <w:rStyle w:val="Hyperlink"/>
            <w:rFonts w:ascii="Arial" w:hAnsi="Arial" w:cs="Arial"/>
            <w:i/>
            <w:iCs/>
            <w:sz w:val="22"/>
            <w:szCs w:val="22"/>
          </w:rPr>
          <w:t>licitacoes@senarms.org.br</w:t>
        </w:r>
      </w:hyperlink>
      <w:r w:rsidR="005407C3" w:rsidRPr="005407C3">
        <w:rPr>
          <w:rFonts w:ascii="Arial" w:hAnsi="Arial" w:cs="Arial"/>
          <w:i/>
          <w:iCs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42B431B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5407C3">
            <w:rPr>
              <w:rFonts w:ascii="Arial" w:hAnsi="Arial" w:cs="Arial"/>
              <w:sz w:val="18"/>
              <w:szCs w:val="20"/>
            </w:rPr>
            <w:t>105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06BE150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538641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11C67D3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5700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07C3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22F6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0A2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B9871-F017-4E2E-809B-799B68F1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2020-11-03T13:21:00Z</cp:lastPrinted>
  <dcterms:created xsi:type="dcterms:W3CDTF">2016-02-15T13:56:00Z</dcterms:created>
  <dcterms:modified xsi:type="dcterms:W3CDTF">2020-11-09T14:25:00Z</dcterms:modified>
</cp:coreProperties>
</file>