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0A2A06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040/2021</w:t>
            </w:r>
          </w:p>
          <w:p w14:paraId="560DD036" w14:textId="74EFA50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033/2021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0EEFDE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70336673"/>
      <w:bookmarkStart w:id="1" w:name="_Hlk71788798"/>
      <w:r w:rsidR="0031567C">
        <w:rPr>
          <w:rFonts w:ascii="Tahoma" w:hAnsi="Tahoma" w:cs="Tahoma"/>
          <w:bCs/>
        </w:rPr>
        <w:t>C</w:t>
      </w:r>
      <w:r w:rsidR="0031567C">
        <w:rPr>
          <w:rFonts w:ascii="Arial" w:hAnsi="Arial" w:cs="Arial"/>
          <w:sz w:val="22"/>
          <w:szCs w:val="22"/>
        </w:rPr>
        <w:t xml:space="preserve">ontratação de pessoa jurídica para confecção de cartilhas para atender as demandas do </w:t>
      </w:r>
      <w:r w:rsidR="0031567C">
        <w:rPr>
          <w:rFonts w:ascii="Arial" w:hAnsi="Arial" w:cs="Arial"/>
          <w:b/>
          <w:bCs/>
          <w:sz w:val="22"/>
          <w:szCs w:val="22"/>
        </w:rPr>
        <w:t>SENAR-AR/MS</w:t>
      </w:r>
      <w:bookmarkEnd w:id="0"/>
      <w:bookmarkEnd w:id="1"/>
      <w:r w:rsidR="0031567C">
        <w:rPr>
          <w:rFonts w:ascii="Arial" w:hAnsi="Arial" w:cs="Arial"/>
          <w:b/>
          <w:bCs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E95A28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31567C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DA6838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31567C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3649B2F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1567C">
            <w:rPr>
              <w:rFonts w:ascii="Arial" w:hAnsi="Arial" w:cs="Arial"/>
              <w:sz w:val="18"/>
              <w:szCs w:val="20"/>
            </w:rPr>
            <w:t>065/2021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C01659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567C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54</cp:revision>
  <cp:lastPrinted>2017-11-23T18:02:00Z</cp:lastPrinted>
  <dcterms:created xsi:type="dcterms:W3CDTF">2016-02-15T13:56:00Z</dcterms:created>
  <dcterms:modified xsi:type="dcterms:W3CDTF">2021-07-22T19:23:00Z</dcterms:modified>
</cp:coreProperties>
</file>