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59E9A5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D84F6F">
              <w:rPr>
                <w:rFonts w:ascii="Arial" w:hAnsi="Arial" w:cs="Arial"/>
                <w:sz w:val="28"/>
                <w:szCs w:val="28"/>
              </w:rPr>
              <w:t>040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515864C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D84F6F">
              <w:rPr>
                <w:rFonts w:ascii="Arial" w:hAnsi="Arial" w:cs="Arial"/>
                <w:sz w:val="28"/>
                <w:szCs w:val="28"/>
              </w:rPr>
              <w:t>033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1D1571F0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07562448"/>
      <w:r w:rsidR="00D84F6F">
        <w:rPr>
          <w:rFonts w:ascii="Arial" w:hAnsi="Arial" w:cs="Arial"/>
          <w:b/>
          <w:bCs/>
          <w:sz w:val="22"/>
          <w:szCs w:val="22"/>
        </w:rPr>
        <w:t>Registro de Preços</w:t>
      </w:r>
      <w:r w:rsidR="00D84F6F">
        <w:rPr>
          <w:rFonts w:ascii="Arial" w:hAnsi="Arial" w:cs="Arial"/>
          <w:sz w:val="22"/>
          <w:szCs w:val="22"/>
        </w:rPr>
        <w:t xml:space="preserve"> para aquisição de materiais de expediente visando atender as demandas do </w:t>
      </w:r>
      <w:r w:rsidR="00D84F6F">
        <w:rPr>
          <w:rFonts w:ascii="Arial" w:hAnsi="Arial" w:cs="Arial"/>
          <w:b/>
          <w:bCs/>
          <w:sz w:val="22"/>
          <w:szCs w:val="22"/>
        </w:rPr>
        <w:t>SENAR AR/MS.</w:t>
      </w:r>
      <w:bookmarkEnd w:id="0"/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D698691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345C4404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596A486E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9036824">
    <w:abstractNumId w:val="1"/>
  </w:num>
  <w:num w:numId="2" w16cid:durableId="824861858">
    <w:abstractNumId w:val="17"/>
  </w:num>
  <w:num w:numId="3" w16cid:durableId="1216241069">
    <w:abstractNumId w:val="14"/>
  </w:num>
  <w:num w:numId="4" w16cid:durableId="845825535">
    <w:abstractNumId w:val="10"/>
  </w:num>
  <w:num w:numId="5" w16cid:durableId="1858035511">
    <w:abstractNumId w:val="15"/>
  </w:num>
  <w:num w:numId="6" w16cid:durableId="352926402">
    <w:abstractNumId w:val="12"/>
  </w:num>
  <w:num w:numId="7" w16cid:durableId="1800100062">
    <w:abstractNumId w:val="7"/>
  </w:num>
  <w:num w:numId="8" w16cid:durableId="830028175">
    <w:abstractNumId w:val="13"/>
  </w:num>
  <w:num w:numId="9" w16cid:durableId="1010714291">
    <w:abstractNumId w:val="8"/>
  </w:num>
  <w:num w:numId="10" w16cid:durableId="188301543">
    <w:abstractNumId w:val="9"/>
  </w:num>
  <w:num w:numId="11" w16cid:durableId="967509811">
    <w:abstractNumId w:val="11"/>
  </w:num>
  <w:num w:numId="12" w16cid:durableId="614289990">
    <w:abstractNumId w:val="0"/>
  </w:num>
  <w:num w:numId="13" w16cid:durableId="1190608758">
    <w:abstractNumId w:val="16"/>
  </w:num>
  <w:num w:numId="14" w16cid:durableId="795804191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84F6F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Yuri Sato</cp:lastModifiedBy>
  <cp:revision>55</cp:revision>
  <cp:lastPrinted>2022-08-11T15:14:00Z</cp:lastPrinted>
  <dcterms:created xsi:type="dcterms:W3CDTF">2016-02-15T13:56:00Z</dcterms:created>
  <dcterms:modified xsi:type="dcterms:W3CDTF">2022-08-11T15:14:00Z</dcterms:modified>
</cp:coreProperties>
</file>