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24"/>
      </w:tblGrid>
      <w:tr w:rsidR="00B249BC" w:rsidRPr="006848A9" w14:paraId="51C2250F" w14:textId="77777777" w:rsidTr="007A3064">
        <w:trPr>
          <w:trHeight w:val="56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420B6B92" w:rsidR="003C3E0E" w:rsidRPr="006848A9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6848A9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6848A9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6848A9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="006D7EEA" w:rsidRPr="006848A9">
              <w:rPr>
                <w:rFonts w:ascii="Arial" w:hAnsi="Arial" w:cs="Arial"/>
                <w:b/>
                <w:bCs/>
                <w:sz w:val="26"/>
                <w:szCs w:val="26"/>
              </w:rPr>
              <w:t>VIII</w:t>
            </w:r>
          </w:p>
          <w:p w14:paraId="1BB033DB" w14:textId="55AA96EC" w:rsidR="00B249BC" w:rsidRPr="006848A9" w:rsidRDefault="004B0F5B" w:rsidP="004B0F5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848A9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20149BC0" w14:textId="1E289264" w:rsidR="00B249BC" w:rsidRPr="006848A9" w:rsidRDefault="00B249BC">
      <w:pPr>
        <w:rPr>
          <w:rFonts w:ascii="Arial" w:hAnsi="Arial" w:cs="Arial"/>
        </w:rPr>
      </w:pPr>
    </w:p>
    <w:p w14:paraId="793487E9" w14:textId="6F4EF40C" w:rsidR="003C3E0E" w:rsidRPr="006848A9" w:rsidRDefault="003C3E0E">
      <w:pPr>
        <w:rPr>
          <w:rFonts w:ascii="Arial" w:hAnsi="Arial" w:cs="Arial"/>
        </w:rPr>
      </w:pPr>
    </w:p>
    <w:p w14:paraId="6557F022" w14:textId="1A696EE0" w:rsidR="004B0F5B" w:rsidRPr="006848A9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6848A9">
        <w:rPr>
          <w:rFonts w:ascii="Arial" w:hAnsi="Arial" w:cs="Arial"/>
        </w:rPr>
        <w:t xml:space="preserve">A empresa </w:t>
      </w:r>
      <w:r w:rsidRPr="006848A9">
        <w:rPr>
          <w:rFonts w:ascii="Arial" w:hAnsi="Arial" w:cs="Arial"/>
          <w:color w:val="FF0000"/>
        </w:rPr>
        <w:t>(RAZÃO SOCIAL DA EMPRESA)</w:t>
      </w:r>
      <w:r w:rsidRPr="006848A9">
        <w:rPr>
          <w:rFonts w:ascii="Arial" w:hAnsi="Arial" w:cs="Arial"/>
        </w:rPr>
        <w:t xml:space="preserve">, inscrita no CNPJ sob nº </w:t>
      </w:r>
      <w:r w:rsidRPr="006848A9">
        <w:rPr>
          <w:rFonts w:ascii="Arial" w:hAnsi="Arial" w:cs="Arial"/>
          <w:color w:val="FF0000"/>
        </w:rPr>
        <w:t>(</w:t>
      </w:r>
      <w:proofErr w:type="spellStart"/>
      <w:r w:rsidRPr="006848A9">
        <w:rPr>
          <w:rFonts w:ascii="Arial" w:hAnsi="Arial" w:cs="Arial"/>
          <w:color w:val="FF0000"/>
        </w:rPr>
        <w:t>xxxxxxxxxxxxx</w:t>
      </w:r>
      <w:proofErr w:type="spellEnd"/>
      <w:r w:rsidRPr="006848A9">
        <w:rPr>
          <w:rFonts w:ascii="Arial" w:hAnsi="Arial" w:cs="Arial"/>
          <w:color w:val="FF0000"/>
        </w:rPr>
        <w:t>)</w:t>
      </w:r>
      <w:r w:rsidRPr="006848A9">
        <w:rPr>
          <w:rFonts w:ascii="Arial" w:hAnsi="Arial" w:cs="Arial"/>
        </w:rPr>
        <w:t xml:space="preserve">, Inscrição Municipal nº </w:t>
      </w:r>
      <w:r w:rsidRPr="006848A9">
        <w:rPr>
          <w:rFonts w:ascii="Arial" w:hAnsi="Arial" w:cs="Arial"/>
          <w:color w:val="FF0000"/>
        </w:rPr>
        <w:t>(</w:t>
      </w:r>
      <w:proofErr w:type="spellStart"/>
      <w:r w:rsidRPr="006848A9">
        <w:rPr>
          <w:rFonts w:ascii="Arial" w:hAnsi="Arial" w:cs="Arial"/>
          <w:color w:val="FF0000"/>
        </w:rPr>
        <w:t>xxxxxxxxxxx</w:t>
      </w:r>
      <w:proofErr w:type="spellEnd"/>
      <w:r w:rsidRPr="006848A9">
        <w:rPr>
          <w:rFonts w:ascii="Arial" w:hAnsi="Arial" w:cs="Arial"/>
          <w:color w:val="FF0000"/>
        </w:rPr>
        <w:t>)</w:t>
      </w:r>
      <w:r w:rsidRPr="006848A9">
        <w:rPr>
          <w:rFonts w:ascii="Arial" w:hAnsi="Arial" w:cs="Arial"/>
        </w:rPr>
        <w:t xml:space="preserve">, Inscrição Estadual nº </w:t>
      </w:r>
      <w:r w:rsidRPr="006848A9">
        <w:rPr>
          <w:rFonts w:ascii="Arial" w:hAnsi="Arial" w:cs="Arial"/>
          <w:color w:val="FF0000"/>
        </w:rPr>
        <w:t>(</w:t>
      </w:r>
      <w:proofErr w:type="spellStart"/>
      <w:r w:rsidRPr="006848A9">
        <w:rPr>
          <w:rFonts w:ascii="Arial" w:hAnsi="Arial" w:cs="Arial"/>
          <w:color w:val="FF0000"/>
        </w:rPr>
        <w:t>xxxxxxxxxxxxxxxxxx</w:t>
      </w:r>
      <w:proofErr w:type="spellEnd"/>
      <w:r w:rsidRPr="006848A9">
        <w:rPr>
          <w:rFonts w:ascii="Arial" w:hAnsi="Arial" w:cs="Arial"/>
          <w:color w:val="FF0000"/>
        </w:rPr>
        <w:t>)</w:t>
      </w:r>
      <w:r w:rsidRPr="006848A9">
        <w:rPr>
          <w:rFonts w:ascii="Arial" w:hAnsi="Arial" w:cs="Arial"/>
        </w:rPr>
        <w:t xml:space="preserve">, sediada </w:t>
      </w:r>
      <w:r w:rsidRPr="006848A9">
        <w:rPr>
          <w:rFonts w:ascii="Arial" w:hAnsi="Arial" w:cs="Arial"/>
          <w:color w:val="FF0000"/>
        </w:rPr>
        <w:t>(endereço completo)</w:t>
      </w:r>
      <w:r w:rsidRPr="006848A9">
        <w:rPr>
          <w:rFonts w:ascii="Arial" w:hAnsi="Arial" w:cs="Arial"/>
        </w:rPr>
        <w:t xml:space="preserve">, propõe ao </w:t>
      </w:r>
      <w:r w:rsidRPr="006848A9">
        <w:rPr>
          <w:rFonts w:ascii="Arial" w:hAnsi="Arial" w:cs="Arial"/>
          <w:b/>
        </w:rPr>
        <w:t>SENAR-AR/MS</w:t>
      </w:r>
      <w:r w:rsidRPr="006848A9">
        <w:rPr>
          <w:rFonts w:ascii="Arial" w:hAnsi="Arial" w:cs="Arial"/>
        </w:rPr>
        <w:t xml:space="preserve"> a participação no</w:t>
      </w:r>
      <w:r w:rsidR="001F691C" w:rsidRPr="006848A9">
        <w:rPr>
          <w:rFonts w:ascii="Arial" w:hAnsi="Arial" w:cs="Arial"/>
        </w:rPr>
        <w:t xml:space="preserve"> certame licitatório, modalidade: </w:t>
      </w:r>
      <w:r w:rsidRPr="006848A9">
        <w:rPr>
          <w:rFonts w:ascii="Arial" w:hAnsi="Arial" w:cs="Arial"/>
        </w:rPr>
        <w:t xml:space="preserve"> </w:t>
      </w:r>
      <w:r w:rsidRPr="006848A9">
        <w:rPr>
          <w:rFonts w:ascii="Arial" w:hAnsi="Arial" w:cs="Arial"/>
          <w:b/>
        </w:rPr>
        <w:t xml:space="preserve">_____________ nº </w:t>
      </w:r>
      <w:proofErr w:type="spellStart"/>
      <w:r w:rsidRPr="006848A9">
        <w:rPr>
          <w:rFonts w:ascii="Arial" w:hAnsi="Arial" w:cs="Arial"/>
          <w:b/>
        </w:rPr>
        <w:t>xxx</w:t>
      </w:r>
      <w:proofErr w:type="spellEnd"/>
      <w:r w:rsidRPr="006848A9">
        <w:rPr>
          <w:rFonts w:ascii="Arial" w:hAnsi="Arial" w:cs="Arial"/>
          <w:b/>
        </w:rPr>
        <w:t>/20</w:t>
      </w:r>
      <w:r w:rsidR="001F691C" w:rsidRPr="006848A9">
        <w:rPr>
          <w:rFonts w:ascii="Arial" w:hAnsi="Arial" w:cs="Arial"/>
          <w:b/>
        </w:rPr>
        <w:t>___</w:t>
      </w:r>
      <w:r w:rsidRPr="006848A9">
        <w:rPr>
          <w:rFonts w:ascii="Arial" w:hAnsi="Arial" w:cs="Arial"/>
          <w:bCs/>
        </w:rPr>
        <w:t xml:space="preserve">, </w:t>
      </w:r>
      <w:r w:rsidRPr="006848A9">
        <w:rPr>
          <w:rFonts w:ascii="Arial" w:hAnsi="Arial" w:cs="Arial"/>
        </w:rPr>
        <w:t xml:space="preserve">por meio de seu representante legal </w:t>
      </w:r>
      <w:r w:rsidRPr="006848A9">
        <w:rPr>
          <w:rFonts w:ascii="Arial" w:hAnsi="Arial" w:cs="Arial"/>
          <w:color w:val="FF0000"/>
        </w:rPr>
        <w:t>(</w:t>
      </w:r>
      <w:proofErr w:type="spellStart"/>
      <w:r w:rsidRPr="006848A9">
        <w:rPr>
          <w:rFonts w:ascii="Arial" w:hAnsi="Arial" w:cs="Arial"/>
          <w:color w:val="FF0000"/>
        </w:rPr>
        <w:t>xxxxxxxxxxx</w:t>
      </w:r>
      <w:proofErr w:type="spellEnd"/>
      <w:r w:rsidRPr="006848A9">
        <w:rPr>
          <w:rFonts w:ascii="Arial" w:hAnsi="Arial" w:cs="Arial"/>
          <w:color w:val="FF0000"/>
        </w:rPr>
        <w:t>)</w:t>
      </w:r>
      <w:r w:rsidRPr="006848A9">
        <w:rPr>
          <w:rFonts w:ascii="Arial" w:hAnsi="Arial" w:cs="Arial"/>
        </w:rPr>
        <w:t xml:space="preserve">, portador do RG nº </w:t>
      </w:r>
      <w:r w:rsidRPr="006848A9">
        <w:rPr>
          <w:rFonts w:ascii="Arial" w:hAnsi="Arial" w:cs="Arial"/>
          <w:color w:val="FF0000"/>
        </w:rPr>
        <w:t>(</w:t>
      </w:r>
      <w:proofErr w:type="spellStart"/>
      <w:r w:rsidRPr="006848A9">
        <w:rPr>
          <w:rFonts w:ascii="Arial" w:hAnsi="Arial" w:cs="Arial"/>
          <w:color w:val="FF0000"/>
        </w:rPr>
        <w:t>xxxxxxxxxxx</w:t>
      </w:r>
      <w:proofErr w:type="spellEnd"/>
      <w:r w:rsidRPr="006848A9">
        <w:rPr>
          <w:rFonts w:ascii="Arial" w:hAnsi="Arial" w:cs="Arial"/>
          <w:color w:val="FF0000"/>
        </w:rPr>
        <w:t>)</w:t>
      </w:r>
      <w:r w:rsidRPr="006848A9">
        <w:rPr>
          <w:rFonts w:ascii="Arial" w:hAnsi="Arial" w:cs="Arial"/>
        </w:rPr>
        <w:t xml:space="preserve"> e CPF nº </w:t>
      </w:r>
      <w:r w:rsidRPr="006848A9">
        <w:rPr>
          <w:rFonts w:ascii="Arial" w:hAnsi="Arial" w:cs="Arial"/>
          <w:color w:val="FF0000"/>
        </w:rPr>
        <w:t>(</w:t>
      </w:r>
      <w:proofErr w:type="spellStart"/>
      <w:r w:rsidRPr="006848A9">
        <w:rPr>
          <w:rFonts w:ascii="Arial" w:hAnsi="Arial" w:cs="Arial"/>
          <w:color w:val="FF0000"/>
        </w:rPr>
        <w:t>xxxxxxxxxxx</w:t>
      </w:r>
      <w:proofErr w:type="spellEnd"/>
      <w:r w:rsidRPr="006848A9">
        <w:rPr>
          <w:rFonts w:ascii="Arial" w:hAnsi="Arial" w:cs="Arial"/>
          <w:color w:val="FF0000"/>
        </w:rPr>
        <w:t>)</w:t>
      </w:r>
      <w:r w:rsidRPr="006848A9">
        <w:rPr>
          <w:rFonts w:ascii="Arial" w:hAnsi="Arial" w:cs="Arial"/>
        </w:rPr>
        <w:t xml:space="preserve">, </w:t>
      </w:r>
      <w:r w:rsidR="004B0F5B" w:rsidRPr="006848A9">
        <w:rPr>
          <w:rFonts w:ascii="Arial" w:hAnsi="Arial" w:cs="Arial"/>
        </w:rPr>
        <w:t xml:space="preserve">detalha abaixo meus possíveis conflitos com os preceitos estabelecidos no Código de Conduta do Serviço Nacional de Aprendizagem Rural – Administração Regional de Mato Grosso do Sul - </w:t>
      </w:r>
      <w:r w:rsidR="004B0F5B" w:rsidRPr="006848A9">
        <w:rPr>
          <w:rFonts w:ascii="Arial" w:hAnsi="Arial" w:cs="Arial"/>
          <w:b/>
        </w:rPr>
        <w:t>SENAR-AR/MS</w:t>
      </w:r>
      <w:r w:rsidR="004B0F5B" w:rsidRPr="006848A9">
        <w:rPr>
          <w:rFonts w:ascii="Arial" w:hAnsi="Arial" w:cs="Arial"/>
        </w:rPr>
        <w:t xml:space="preserve"> e/ou com políticas, normas e procedimentos publicados n</w:t>
      </w:r>
      <w:r w:rsidR="003F0DD9" w:rsidRPr="006848A9">
        <w:rPr>
          <w:rFonts w:ascii="Arial" w:hAnsi="Arial" w:cs="Arial"/>
        </w:rPr>
        <w:t xml:space="preserve">a página eletrônica da </w:t>
      </w:r>
      <w:r w:rsidR="000E0429" w:rsidRPr="006848A9">
        <w:rPr>
          <w:rFonts w:ascii="Arial" w:hAnsi="Arial" w:cs="Arial"/>
        </w:rPr>
        <w:t>E</w:t>
      </w:r>
      <w:r w:rsidR="003F0DD9" w:rsidRPr="006848A9">
        <w:rPr>
          <w:rFonts w:ascii="Arial" w:hAnsi="Arial" w:cs="Arial"/>
        </w:rPr>
        <w:t>ntidade</w:t>
      </w:r>
      <w:r w:rsidR="004B0F5B" w:rsidRPr="006848A9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B0F5B" w:rsidRPr="006848A9" w14:paraId="2330C41D" w14:textId="77777777" w:rsidTr="004B0F5B">
        <w:trPr>
          <w:trHeight w:val="454"/>
        </w:trPr>
        <w:tc>
          <w:tcPr>
            <w:tcW w:w="9344" w:type="dxa"/>
          </w:tcPr>
          <w:p w14:paraId="10E458D6" w14:textId="67769185" w:rsidR="004B0F5B" w:rsidRPr="006848A9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6848A9">
              <w:rPr>
                <w:rFonts w:ascii="Arial" w:hAnsi="Arial" w:cs="Arial"/>
              </w:rPr>
              <w:t xml:space="preserve">1- </w:t>
            </w:r>
          </w:p>
        </w:tc>
      </w:tr>
      <w:tr w:rsidR="004B0F5B" w:rsidRPr="006848A9" w14:paraId="58E183C8" w14:textId="77777777" w:rsidTr="004B0F5B">
        <w:trPr>
          <w:trHeight w:val="454"/>
        </w:trPr>
        <w:tc>
          <w:tcPr>
            <w:tcW w:w="9344" w:type="dxa"/>
          </w:tcPr>
          <w:p w14:paraId="20E0531F" w14:textId="48E7CC3E" w:rsidR="004B0F5B" w:rsidRPr="006848A9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6848A9">
              <w:rPr>
                <w:rFonts w:ascii="Arial" w:hAnsi="Arial" w:cs="Arial"/>
              </w:rPr>
              <w:t xml:space="preserve">2- </w:t>
            </w:r>
          </w:p>
        </w:tc>
      </w:tr>
      <w:tr w:rsidR="004B0F5B" w:rsidRPr="006848A9" w14:paraId="5C0DB75D" w14:textId="77777777" w:rsidTr="004B0F5B">
        <w:trPr>
          <w:trHeight w:val="454"/>
        </w:trPr>
        <w:tc>
          <w:tcPr>
            <w:tcW w:w="9344" w:type="dxa"/>
          </w:tcPr>
          <w:p w14:paraId="5E898059" w14:textId="0154D50E" w:rsidR="004B0F5B" w:rsidRPr="006848A9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6848A9">
              <w:rPr>
                <w:rFonts w:ascii="Arial" w:hAnsi="Arial" w:cs="Arial"/>
              </w:rPr>
              <w:t xml:space="preserve">3- </w:t>
            </w:r>
          </w:p>
        </w:tc>
      </w:tr>
      <w:tr w:rsidR="004B0F5B" w:rsidRPr="006848A9" w14:paraId="5EE010EC" w14:textId="77777777" w:rsidTr="004B0F5B">
        <w:trPr>
          <w:trHeight w:val="454"/>
        </w:trPr>
        <w:tc>
          <w:tcPr>
            <w:tcW w:w="9344" w:type="dxa"/>
          </w:tcPr>
          <w:p w14:paraId="15404D3E" w14:textId="4EFFAF9C" w:rsidR="004B0F5B" w:rsidRPr="006848A9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6848A9">
              <w:rPr>
                <w:rFonts w:ascii="Arial" w:hAnsi="Arial" w:cs="Arial"/>
              </w:rPr>
              <w:t xml:space="preserve">4- </w:t>
            </w:r>
          </w:p>
        </w:tc>
      </w:tr>
      <w:tr w:rsidR="004B0F5B" w:rsidRPr="006848A9" w14:paraId="01339A0C" w14:textId="77777777" w:rsidTr="004B0F5B">
        <w:trPr>
          <w:trHeight w:val="454"/>
        </w:trPr>
        <w:tc>
          <w:tcPr>
            <w:tcW w:w="9344" w:type="dxa"/>
          </w:tcPr>
          <w:p w14:paraId="54F61FED" w14:textId="690B3135" w:rsidR="004B0F5B" w:rsidRPr="006848A9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6848A9">
              <w:rPr>
                <w:rFonts w:ascii="Arial" w:hAnsi="Arial" w:cs="Arial"/>
              </w:rPr>
              <w:t xml:space="preserve">5- </w:t>
            </w:r>
          </w:p>
        </w:tc>
      </w:tr>
      <w:tr w:rsidR="004B0F5B" w:rsidRPr="006848A9" w14:paraId="06F10B60" w14:textId="77777777" w:rsidTr="004B0F5B">
        <w:trPr>
          <w:trHeight w:val="454"/>
        </w:trPr>
        <w:tc>
          <w:tcPr>
            <w:tcW w:w="9344" w:type="dxa"/>
          </w:tcPr>
          <w:p w14:paraId="33A974C2" w14:textId="4F1EFA41" w:rsidR="004B0F5B" w:rsidRPr="006848A9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6848A9">
              <w:rPr>
                <w:rFonts w:ascii="Arial" w:hAnsi="Arial" w:cs="Arial"/>
              </w:rPr>
              <w:t xml:space="preserve">6- </w:t>
            </w:r>
          </w:p>
        </w:tc>
      </w:tr>
    </w:tbl>
    <w:p w14:paraId="38AA42B3" w14:textId="1495784C" w:rsidR="00BC5297" w:rsidRPr="006848A9" w:rsidRDefault="00BC5297" w:rsidP="007A3064">
      <w:pPr>
        <w:widowControl w:val="0"/>
        <w:spacing w:before="240" w:after="120" w:line="360" w:lineRule="auto"/>
        <w:ind w:firstLine="851"/>
        <w:jc w:val="both"/>
        <w:rPr>
          <w:rFonts w:ascii="Arial" w:hAnsi="Arial" w:cs="Arial"/>
        </w:rPr>
      </w:pPr>
      <w:r w:rsidRPr="006848A9">
        <w:rPr>
          <w:rFonts w:ascii="Arial" w:hAnsi="Arial" w:cs="Arial"/>
        </w:rPr>
        <w:t xml:space="preserve">A assinatura deste </w:t>
      </w:r>
      <w:r w:rsidR="004B0F5B" w:rsidRPr="006848A9">
        <w:rPr>
          <w:rFonts w:ascii="Arial" w:hAnsi="Arial" w:cs="Arial"/>
        </w:rPr>
        <w:t xml:space="preserve">documento </w:t>
      </w:r>
      <w:r w:rsidRPr="006848A9">
        <w:rPr>
          <w:rFonts w:ascii="Arial" w:hAnsi="Arial" w:cs="Arial"/>
        </w:rPr>
        <w:t>é expressão de livre vontade, consentimento, e concordância no cumprimento das normas, políticas e práticas estabelecidas no Código de Conduta do SENAR-AR/MS</w:t>
      </w:r>
      <w:r w:rsidR="00DA49BD" w:rsidRPr="006848A9">
        <w:rPr>
          <w:rFonts w:ascii="Arial" w:hAnsi="Arial" w:cs="Arial"/>
        </w:rPr>
        <w:t>.</w:t>
      </w:r>
    </w:p>
    <w:p w14:paraId="18E96774" w14:textId="4D328FC0" w:rsidR="001F691C" w:rsidRPr="006848A9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6848A9" w:rsidRDefault="001F691C" w:rsidP="004771E3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6848A9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6848A9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6848A9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6848A9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6848A9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6848A9">
        <w:rPr>
          <w:rFonts w:ascii="Arial" w:hAnsi="Arial" w:cs="Arial"/>
        </w:rPr>
        <w:t>Assinatura do responsável/representante legal</w:t>
      </w:r>
    </w:p>
    <w:p w14:paraId="1797D8FF" w14:textId="34431782" w:rsidR="001F691C" w:rsidRPr="006848A9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6848A9">
        <w:rPr>
          <w:rFonts w:ascii="Arial" w:hAnsi="Arial" w:cs="Arial"/>
        </w:rPr>
        <w:t>Nome completo:</w:t>
      </w:r>
    </w:p>
    <w:p w14:paraId="40707E90" w14:textId="250BCD79" w:rsidR="001F691C" w:rsidRPr="006848A9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6848A9">
        <w:rPr>
          <w:rFonts w:ascii="Arial" w:hAnsi="Arial" w:cs="Arial"/>
        </w:rPr>
        <w:t>CPF:</w:t>
      </w:r>
    </w:p>
    <w:p w14:paraId="50D66177" w14:textId="444D87E8" w:rsidR="001F691C" w:rsidRPr="006848A9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6D63A5F9" w14:textId="22E3215E" w:rsidR="00EE38C2" w:rsidRPr="006848A9" w:rsidRDefault="00EE38C2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352D4FE" w14:textId="77777777" w:rsidR="0032062A" w:rsidRPr="006848A9" w:rsidRDefault="0032062A" w:rsidP="00EE38C2">
      <w:pPr>
        <w:pStyle w:val="Default"/>
        <w:jc w:val="both"/>
        <w:rPr>
          <w:rFonts w:ascii="Arial" w:eastAsia="Times New Roman" w:hAnsi="Arial" w:cs="Arial"/>
          <w:b/>
          <w:color w:val="C00000"/>
          <w:sz w:val="20"/>
          <w:szCs w:val="20"/>
        </w:rPr>
      </w:pPr>
    </w:p>
    <w:p w14:paraId="622B275C" w14:textId="19F6276A" w:rsidR="00EE38C2" w:rsidRPr="006848A9" w:rsidRDefault="00EE38C2" w:rsidP="00EE38C2">
      <w:pPr>
        <w:pStyle w:val="Default"/>
        <w:jc w:val="both"/>
        <w:rPr>
          <w:rFonts w:ascii="Arial" w:eastAsia="Times New Roman" w:hAnsi="Arial" w:cs="Arial"/>
          <w:b/>
          <w:color w:val="C00000"/>
          <w:sz w:val="20"/>
          <w:szCs w:val="20"/>
        </w:rPr>
      </w:pPr>
      <w:bookmarkStart w:id="0" w:name="_Hlk73008134"/>
      <w:r w:rsidRPr="006848A9">
        <w:rPr>
          <w:rFonts w:ascii="Arial" w:eastAsia="Times New Roman" w:hAnsi="Arial" w:cs="Arial"/>
          <w:b/>
          <w:color w:val="C00000"/>
          <w:sz w:val="20"/>
          <w:szCs w:val="20"/>
        </w:rPr>
        <w:t xml:space="preserve">INSTRUÇÃO: </w:t>
      </w:r>
    </w:p>
    <w:p w14:paraId="1FAE2542" w14:textId="19C90EAE" w:rsidR="001F691C" w:rsidRPr="00EE38C2" w:rsidRDefault="00EE38C2" w:rsidP="00EE38C2">
      <w:pPr>
        <w:jc w:val="both"/>
        <w:rPr>
          <w:rFonts w:ascii="Arial" w:hAnsi="Arial" w:cs="Arial"/>
          <w:color w:val="C00000"/>
          <w:sz w:val="20"/>
          <w:szCs w:val="20"/>
        </w:rPr>
      </w:pPr>
      <w:r w:rsidRPr="006848A9">
        <w:rPr>
          <w:rFonts w:ascii="Arial" w:hAnsi="Arial" w:cs="Arial"/>
          <w:b/>
          <w:color w:val="C00000"/>
          <w:sz w:val="20"/>
          <w:szCs w:val="20"/>
        </w:rPr>
        <w:t>ESTE DOCUMENTO DEVERÁ SER PREENCHIDO EM PAPEL TIMBRADO DA EMPRESA PROPONENTE E ASSINADO POR SEU RESPONSÁVEL LEGAL.</w:t>
      </w:r>
      <w:bookmarkEnd w:id="0"/>
    </w:p>
    <w:sectPr w:rsidR="001F691C" w:rsidRPr="00EE38C2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97CFA" w14:textId="77777777" w:rsidR="004D0E67" w:rsidRDefault="004D0E67" w:rsidP="00DE0782">
      <w:pPr>
        <w:spacing w:after="0" w:line="240" w:lineRule="auto"/>
      </w:pPr>
      <w:r>
        <w:separator/>
      </w:r>
    </w:p>
  </w:endnote>
  <w:endnote w:type="continuationSeparator" w:id="0">
    <w:p w14:paraId="62C9F692" w14:textId="77777777" w:rsidR="004D0E67" w:rsidRDefault="004D0E67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74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68"/>
      <w:gridCol w:w="2369"/>
      <w:gridCol w:w="2368"/>
      <w:gridCol w:w="2369"/>
    </w:tblGrid>
    <w:tr w:rsidR="00025B4D" w:rsidRPr="009E0FA2" w14:paraId="105C456B" w14:textId="77777777" w:rsidTr="002D226A">
      <w:trPr>
        <w:cantSplit/>
        <w:trHeight w:val="283"/>
        <w:jc w:val="center"/>
      </w:trPr>
      <w:tc>
        <w:tcPr>
          <w:tcW w:w="2368" w:type="dxa"/>
          <w:vAlign w:val="center"/>
        </w:tcPr>
        <w:p w14:paraId="443ECF42" w14:textId="77777777" w:rsidR="00025B4D" w:rsidRPr="00AE604B" w:rsidRDefault="00025B4D" w:rsidP="00025B4D">
          <w:pPr>
            <w:pStyle w:val="Rodap"/>
            <w:rPr>
              <w:rFonts w:ascii="Arial" w:hAnsi="Arial" w:cs="Arial"/>
              <w:sz w:val="18"/>
              <w:szCs w:val="18"/>
              <w:lang w:eastAsia="pt-BR"/>
            </w:rPr>
          </w:pPr>
        </w:p>
      </w:tc>
      <w:tc>
        <w:tcPr>
          <w:tcW w:w="2369" w:type="dxa"/>
          <w:vAlign w:val="center"/>
        </w:tcPr>
        <w:p w14:paraId="38A1E427" w14:textId="77777777" w:rsidR="00025B4D" w:rsidRPr="00AE604B" w:rsidRDefault="00025B4D" w:rsidP="00025B4D">
          <w:pPr>
            <w:pStyle w:val="Rodap"/>
            <w:jc w:val="center"/>
            <w:rPr>
              <w:rFonts w:ascii="Arial" w:hAnsi="Arial" w:cs="Arial"/>
              <w:bCs/>
              <w:sz w:val="18"/>
              <w:szCs w:val="18"/>
              <w:lang w:eastAsia="pt-BR"/>
            </w:rPr>
          </w:pPr>
        </w:p>
      </w:tc>
      <w:tc>
        <w:tcPr>
          <w:tcW w:w="2368" w:type="dxa"/>
          <w:vAlign w:val="center"/>
        </w:tcPr>
        <w:p w14:paraId="35BA8974" w14:textId="77777777" w:rsidR="00025B4D" w:rsidRPr="00AE604B" w:rsidRDefault="00025B4D" w:rsidP="00025B4D">
          <w:pPr>
            <w:pStyle w:val="Rodap"/>
            <w:jc w:val="center"/>
            <w:rPr>
              <w:rFonts w:ascii="Arial" w:hAnsi="Arial" w:cs="Arial"/>
              <w:sz w:val="18"/>
              <w:szCs w:val="18"/>
              <w:lang w:eastAsia="pt-BR"/>
            </w:rPr>
          </w:pPr>
        </w:p>
      </w:tc>
      <w:tc>
        <w:tcPr>
          <w:tcW w:w="2369" w:type="dxa"/>
          <w:vAlign w:val="center"/>
        </w:tcPr>
        <w:p w14:paraId="50380673" w14:textId="77777777" w:rsidR="00025B4D" w:rsidRPr="00AE604B" w:rsidRDefault="00025B4D" w:rsidP="00025B4D">
          <w:pPr>
            <w:pStyle w:val="Rodap"/>
            <w:jc w:val="right"/>
            <w:rPr>
              <w:rFonts w:ascii="Arial" w:hAnsi="Arial" w:cs="Arial"/>
              <w:b/>
              <w:sz w:val="18"/>
              <w:szCs w:val="18"/>
              <w:lang w:eastAsia="pt-BR"/>
            </w:rPr>
          </w:pPr>
          <w:r w:rsidRPr="00AE604B">
            <w:rPr>
              <w:rFonts w:ascii="Arial" w:hAnsi="Arial" w:cs="Arial"/>
              <w:sz w:val="18"/>
              <w:szCs w:val="18"/>
              <w:lang w:eastAsia="pt-BR"/>
            </w:rPr>
            <w:t>Página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begin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instrText>PAGE  \* Arabic  \* MERGEFORMAT</w:instrTex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  <w:szCs w:val="18"/>
              <w:lang w:eastAsia="pt-BR"/>
            </w:rPr>
            <w:t>20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end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sz w:val="18"/>
              <w:szCs w:val="18"/>
              <w:lang w:eastAsia="pt-BR"/>
            </w:rPr>
            <w:t>de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begin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instrText>NUMPAGES  \* Arabic  \* MERGEFORMAT</w:instrTex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  <w:szCs w:val="18"/>
              <w:lang w:eastAsia="pt-BR"/>
            </w:rPr>
            <w:t>28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end"/>
          </w:r>
        </w:p>
      </w:tc>
    </w:tr>
  </w:tbl>
  <w:p w14:paraId="058F8EDF" w14:textId="77777777" w:rsidR="00025B4D" w:rsidRDefault="00025B4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22470" w14:textId="77777777" w:rsidR="004D0E67" w:rsidRDefault="004D0E67" w:rsidP="00DE0782">
      <w:pPr>
        <w:spacing w:after="0" w:line="240" w:lineRule="auto"/>
      </w:pPr>
      <w:r>
        <w:separator/>
      </w:r>
    </w:p>
  </w:footnote>
  <w:footnote w:type="continuationSeparator" w:id="0">
    <w:p w14:paraId="3641DAF0" w14:textId="77777777" w:rsidR="004D0E67" w:rsidRDefault="004D0E67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49435D"/>
    <w:multiLevelType w:val="hybridMultilevel"/>
    <w:tmpl w:val="B5C00B58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25B4D"/>
    <w:rsid w:val="000717C7"/>
    <w:rsid w:val="00080C17"/>
    <w:rsid w:val="000852E2"/>
    <w:rsid w:val="000A5A6E"/>
    <w:rsid w:val="000B5FE0"/>
    <w:rsid w:val="000B75E9"/>
    <w:rsid w:val="000C56D9"/>
    <w:rsid w:val="000C7D3B"/>
    <w:rsid w:val="000E0429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43F0"/>
    <w:rsid w:val="00185ED6"/>
    <w:rsid w:val="001873E7"/>
    <w:rsid w:val="001B6F70"/>
    <w:rsid w:val="001C521F"/>
    <w:rsid w:val="001D148B"/>
    <w:rsid w:val="001F691C"/>
    <w:rsid w:val="001F770A"/>
    <w:rsid w:val="0020299E"/>
    <w:rsid w:val="00232AD5"/>
    <w:rsid w:val="002569EF"/>
    <w:rsid w:val="00274814"/>
    <w:rsid w:val="002D353B"/>
    <w:rsid w:val="002F6981"/>
    <w:rsid w:val="00310B1C"/>
    <w:rsid w:val="00311FCD"/>
    <w:rsid w:val="0032062A"/>
    <w:rsid w:val="00334968"/>
    <w:rsid w:val="0034459A"/>
    <w:rsid w:val="00347288"/>
    <w:rsid w:val="003604A1"/>
    <w:rsid w:val="0037342C"/>
    <w:rsid w:val="0039616D"/>
    <w:rsid w:val="003B4CF4"/>
    <w:rsid w:val="003C3E0E"/>
    <w:rsid w:val="003D5D56"/>
    <w:rsid w:val="003E59F3"/>
    <w:rsid w:val="003F0DD9"/>
    <w:rsid w:val="00403127"/>
    <w:rsid w:val="004356C5"/>
    <w:rsid w:val="004771E3"/>
    <w:rsid w:val="004843E6"/>
    <w:rsid w:val="004940AF"/>
    <w:rsid w:val="004B0F5B"/>
    <w:rsid w:val="004C3782"/>
    <w:rsid w:val="004D0E67"/>
    <w:rsid w:val="00502B53"/>
    <w:rsid w:val="00517F66"/>
    <w:rsid w:val="00553AA2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848A9"/>
    <w:rsid w:val="006B5E3E"/>
    <w:rsid w:val="006C0E78"/>
    <w:rsid w:val="006C1E87"/>
    <w:rsid w:val="006D1E3B"/>
    <w:rsid w:val="006D7EEA"/>
    <w:rsid w:val="006E3816"/>
    <w:rsid w:val="006F1DF5"/>
    <w:rsid w:val="00791633"/>
    <w:rsid w:val="00795D6F"/>
    <w:rsid w:val="00796111"/>
    <w:rsid w:val="007A3064"/>
    <w:rsid w:val="007A3AF7"/>
    <w:rsid w:val="007A5A02"/>
    <w:rsid w:val="007C47CD"/>
    <w:rsid w:val="007F5262"/>
    <w:rsid w:val="00806026"/>
    <w:rsid w:val="00830AB3"/>
    <w:rsid w:val="00864317"/>
    <w:rsid w:val="00881E0E"/>
    <w:rsid w:val="008830C1"/>
    <w:rsid w:val="008A2CEE"/>
    <w:rsid w:val="008C0D94"/>
    <w:rsid w:val="008F24A7"/>
    <w:rsid w:val="009111C8"/>
    <w:rsid w:val="009157EC"/>
    <w:rsid w:val="00925F44"/>
    <w:rsid w:val="00934F41"/>
    <w:rsid w:val="0093727E"/>
    <w:rsid w:val="009556B9"/>
    <w:rsid w:val="009604C1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A4449"/>
    <w:rsid w:val="00BC470C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EE38C2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9372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t-BR"/>
    </w:rPr>
  </w:style>
  <w:style w:type="paragraph" w:customStyle="1" w:styleId="Default">
    <w:name w:val="Default"/>
    <w:rsid w:val="00EE38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7F115-39F5-4EE6-8263-FD949A8A4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4</cp:revision>
  <cp:lastPrinted>2021-08-23T12:53:00Z</cp:lastPrinted>
  <dcterms:created xsi:type="dcterms:W3CDTF">2021-07-28T20:15:00Z</dcterms:created>
  <dcterms:modified xsi:type="dcterms:W3CDTF">2021-09-16T12:56:00Z</dcterms:modified>
</cp:coreProperties>
</file>