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C8ED47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D4753">
              <w:rPr>
                <w:rFonts w:ascii="Arial" w:hAnsi="Arial" w:cs="Arial"/>
                <w:sz w:val="28"/>
                <w:szCs w:val="28"/>
              </w:rPr>
              <w:t>053/2021</w:t>
            </w:r>
          </w:p>
          <w:p w14:paraId="560DD036" w14:textId="17B39096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D4753">
              <w:rPr>
                <w:rFonts w:ascii="Arial" w:hAnsi="Arial" w:cs="Arial"/>
                <w:sz w:val="28"/>
                <w:szCs w:val="28"/>
              </w:rPr>
              <w:t>039/2021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D7D8ED8" w14:textId="77777777" w:rsidR="00DD4753" w:rsidRPr="004D0113" w:rsidRDefault="005276F9" w:rsidP="00DD4753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D4753" w:rsidRPr="004D0113">
        <w:rPr>
          <w:rFonts w:ascii="Arial" w:eastAsia="Calibri" w:hAnsi="Arial" w:cs="Arial"/>
          <w:sz w:val="22"/>
          <w:szCs w:val="22"/>
        </w:rPr>
        <w:t xml:space="preserve">Contratação de pessoa jurídica para intermediação e agenciamento de locação de ônibus e micro-ônibus para </w:t>
      </w:r>
      <w:r w:rsidR="00DD4753" w:rsidRPr="004D0113">
        <w:rPr>
          <w:rFonts w:ascii="Arial" w:hAnsi="Arial" w:cs="Arial"/>
          <w:sz w:val="22"/>
          <w:szCs w:val="22"/>
        </w:rPr>
        <w:t xml:space="preserve">atender as demandas do </w:t>
      </w:r>
      <w:r w:rsidR="00DD4753" w:rsidRPr="004D0113">
        <w:rPr>
          <w:rFonts w:ascii="Arial" w:hAnsi="Arial" w:cs="Arial"/>
          <w:b/>
          <w:bCs/>
          <w:sz w:val="22"/>
          <w:szCs w:val="22"/>
        </w:rPr>
        <w:t>Centro de Excelência em Bovinocultura de Corte SENAR MS.</w:t>
      </w:r>
    </w:p>
    <w:p w14:paraId="525E7258" w14:textId="34DDD700" w:rsidR="006B120E" w:rsidRPr="00173E6D" w:rsidRDefault="003B4904" w:rsidP="00DD4753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849960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B7A28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094BB972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E60D68" w:rsidRPr="007E11AA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E60D68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66F7334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C2C391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3B38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5645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B7A28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753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0D6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60D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58</cp:revision>
  <cp:lastPrinted>2021-04-16T18:01:00Z</cp:lastPrinted>
  <dcterms:created xsi:type="dcterms:W3CDTF">2016-02-15T13:56:00Z</dcterms:created>
  <dcterms:modified xsi:type="dcterms:W3CDTF">2021-09-16T13:01:00Z</dcterms:modified>
</cp:coreProperties>
</file>