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5F5909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AE5D8F">
              <w:rPr>
                <w:rFonts w:ascii="Arial" w:hAnsi="Arial" w:cs="Arial"/>
                <w:sz w:val="28"/>
                <w:szCs w:val="28"/>
              </w:rPr>
              <w:t>052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AE5D8F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60DD036" w14:textId="79657252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AE5D8F">
              <w:rPr>
                <w:rFonts w:ascii="Arial" w:hAnsi="Arial" w:cs="Arial"/>
                <w:sz w:val="28"/>
                <w:szCs w:val="28"/>
              </w:rPr>
              <w:t>040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AE5D8F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5358C597"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AE5D8F" w:rsidRPr="00F16018">
        <w:rPr>
          <w:rFonts w:ascii="Arial" w:hAnsi="Arial" w:cs="Arial"/>
          <w:sz w:val="22"/>
          <w:szCs w:val="22"/>
        </w:rPr>
        <w:t xml:space="preserve">Contratação de pessoa jurídica para prestação de serviços de intermediação/agenciamento na aquisição de passagens aéreas internacionais e seguro de viagem, visando atender as demandas do </w:t>
      </w:r>
      <w:r w:rsidR="00AE5D8F" w:rsidRPr="00F16018">
        <w:rPr>
          <w:rFonts w:ascii="Arial" w:hAnsi="Arial" w:cs="Arial"/>
          <w:b/>
          <w:bCs/>
          <w:sz w:val="22"/>
          <w:szCs w:val="22"/>
        </w:rPr>
        <w:t>SENAR-AR/MS</w:t>
      </w:r>
      <w:r w:rsidR="00CD1695">
        <w:rPr>
          <w:rFonts w:ascii="Arial" w:hAnsi="Arial" w:cs="Arial"/>
          <w:sz w:val="22"/>
          <w:szCs w:val="22"/>
        </w:rPr>
        <w:t>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46DD61" w14:textId="73B72023" w:rsidR="008A4408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25CE3AEB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467320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8B25E88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6DE1728D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939C7CA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320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5D8F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217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Elivander  Sanches Honorato</cp:lastModifiedBy>
  <cp:revision>57</cp:revision>
  <cp:lastPrinted>2017-11-23T18:02:00Z</cp:lastPrinted>
  <dcterms:created xsi:type="dcterms:W3CDTF">2016-02-15T13:56:00Z</dcterms:created>
  <dcterms:modified xsi:type="dcterms:W3CDTF">2023-07-18T12:40:00Z</dcterms:modified>
</cp:coreProperties>
</file>