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400EBBE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54AD8">
              <w:rPr>
                <w:rFonts w:ascii="Arial" w:hAnsi="Arial" w:cs="Arial"/>
                <w:sz w:val="28"/>
                <w:szCs w:val="28"/>
              </w:rPr>
              <w:t>053/2023</w:t>
            </w:r>
          </w:p>
          <w:p w14:paraId="560DD036" w14:textId="7B72171D" w:rsidR="001E7351" w:rsidRPr="001E7351" w:rsidRDefault="002E62D2" w:rsidP="00CD1695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54AD8">
              <w:rPr>
                <w:rFonts w:ascii="Arial" w:hAnsi="Arial" w:cs="Arial"/>
                <w:sz w:val="28"/>
                <w:szCs w:val="28"/>
              </w:rPr>
              <w:t>041/2023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9EA386A" w14:textId="51007EFD" w:rsidR="009B1BF4" w:rsidRPr="006621F4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C174B0" w:rsidRPr="006541C8">
        <w:rPr>
          <w:rFonts w:ascii="Arial" w:hAnsi="Arial" w:cs="Arial"/>
          <w:sz w:val="22"/>
          <w:szCs w:val="22"/>
        </w:rPr>
        <w:t>Contratação de pessoa jurídica para</w:t>
      </w:r>
      <w:r w:rsidR="00C174B0">
        <w:rPr>
          <w:rFonts w:ascii="Arial" w:hAnsi="Arial" w:cs="Arial"/>
          <w:sz w:val="22"/>
          <w:szCs w:val="22"/>
        </w:rPr>
        <w:t xml:space="preserve"> </w:t>
      </w:r>
      <w:r w:rsidR="00C174B0" w:rsidRPr="006541C8">
        <w:rPr>
          <w:rFonts w:ascii="Arial" w:hAnsi="Arial" w:cs="Arial"/>
          <w:sz w:val="22"/>
          <w:szCs w:val="22"/>
        </w:rPr>
        <w:t xml:space="preserve">confecção </w:t>
      </w:r>
      <w:r w:rsidR="00C174B0">
        <w:rPr>
          <w:rFonts w:ascii="Arial" w:hAnsi="Arial" w:cs="Arial"/>
          <w:sz w:val="22"/>
          <w:szCs w:val="22"/>
        </w:rPr>
        <w:t xml:space="preserve">de </w:t>
      </w:r>
      <w:r w:rsidR="00C174B0" w:rsidRPr="006541C8">
        <w:rPr>
          <w:rFonts w:ascii="Arial" w:hAnsi="Arial" w:cs="Arial"/>
          <w:sz w:val="22"/>
          <w:szCs w:val="22"/>
        </w:rPr>
        <w:t>camisetas p</w:t>
      </w:r>
      <w:r w:rsidR="00C174B0">
        <w:rPr>
          <w:rFonts w:ascii="Arial" w:hAnsi="Arial" w:cs="Arial"/>
          <w:sz w:val="22"/>
          <w:szCs w:val="22"/>
        </w:rPr>
        <w:t>ara</w:t>
      </w:r>
      <w:r w:rsidR="00C174B0" w:rsidRPr="006541C8">
        <w:rPr>
          <w:rFonts w:ascii="Arial" w:hAnsi="Arial" w:cs="Arial"/>
          <w:sz w:val="22"/>
          <w:szCs w:val="22"/>
        </w:rPr>
        <w:t xml:space="preserve"> atend</w:t>
      </w:r>
      <w:r w:rsidR="00E54AD8">
        <w:rPr>
          <w:rFonts w:ascii="Arial" w:hAnsi="Arial" w:cs="Arial"/>
          <w:sz w:val="22"/>
          <w:szCs w:val="22"/>
        </w:rPr>
        <w:t xml:space="preserve">er </w:t>
      </w:r>
      <w:r w:rsidR="00C174B0">
        <w:rPr>
          <w:rFonts w:ascii="Arial" w:hAnsi="Arial" w:cs="Arial"/>
          <w:sz w:val="22"/>
          <w:szCs w:val="22"/>
        </w:rPr>
        <w:t xml:space="preserve">o Programa Agrinho do </w:t>
      </w:r>
      <w:r w:rsidR="00C174B0" w:rsidRPr="00F250BA">
        <w:rPr>
          <w:rFonts w:ascii="Arial" w:hAnsi="Arial" w:cs="Arial"/>
          <w:b/>
          <w:bCs/>
          <w:sz w:val="22"/>
          <w:szCs w:val="22"/>
        </w:rPr>
        <w:t>SENAR-AR/MS</w:t>
      </w:r>
      <w:r w:rsidR="00C174B0">
        <w:rPr>
          <w:rFonts w:ascii="Arial" w:hAnsi="Arial" w:cs="Arial"/>
          <w:sz w:val="22"/>
          <w:szCs w:val="22"/>
        </w:rPr>
        <w:t>.</w:t>
      </w:r>
    </w:p>
    <w:p w14:paraId="59833218" w14:textId="77777777" w:rsidR="004C0C81" w:rsidRPr="00173E6D" w:rsidRDefault="004C0C81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DCFFE1A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</w:t>
      </w:r>
      <w:r w:rsidR="00292FB8">
        <w:rPr>
          <w:rFonts w:ascii="Arial" w:hAnsi="Arial" w:cs="Arial"/>
          <w:b w:val="0"/>
          <w:sz w:val="22"/>
          <w:szCs w:val="22"/>
        </w:rPr>
        <w:t>2</w:t>
      </w:r>
      <w:r w:rsidR="00E54AD8">
        <w:rPr>
          <w:rFonts w:ascii="Arial" w:hAnsi="Arial" w:cs="Arial"/>
          <w:b w:val="0"/>
          <w:sz w:val="22"/>
          <w:szCs w:val="22"/>
        </w:rPr>
        <w:t>3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61A5D709" w14:textId="48C6C43E" w:rsidR="0042475D" w:rsidRPr="0042475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i/>
          <w:iCs/>
          <w:color w:val="C00000"/>
          <w:sz w:val="22"/>
          <w:szCs w:val="22"/>
        </w:rPr>
        <w:t>INSTRUÇÃO:</w:t>
      </w:r>
    </w:p>
    <w:p w14:paraId="130F080E" w14:textId="6236F54A" w:rsidR="0042475D" w:rsidRPr="0042475D" w:rsidRDefault="0042475D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i/>
          <w:iCs/>
          <w:color w:val="C00000"/>
          <w:sz w:val="22"/>
          <w:szCs w:val="22"/>
        </w:rPr>
      </w:pPr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Visando à comunicação futura entre o SENAR-AR/MS e essa empresa, solicitamos preencher o recibo de entrega do Edital e remeter à Comissão Permanente de Licitação por meio do e-mail</w:t>
      </w:r>
      <w:r w:rsidR="00DB345E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 xml:space="preserve"> </w:t>
      </w:r>
      <w:hyperlink r:id="rId8" w:history="1">
        <w:r w:rsidR="00DB345E" w:rsidRPr="00B57200">
          <w:rPr>
            <w:rStyle w:val="Hyperlink"/>
            <w:rFonts w:ascii="Arial" w:hAnsi="Arial" w:cs="Arial"/>
            <w:b/>
            <w:bCs/>
            <w:i/>
            <w:iCs/>
            <w:sz w:val="22"/>
            <w:szCs w:val="22"/>
          </w:rPr>
          <w:t>licitacoes@senarms.org.br</w:t>
        </w:r>
      </w:hyperlink>
      <w:r w:rsidRPr="0042475D">
        <w:rPr>
          <w:rFonts w:ascii="Arial" w:hAnsi="Arial" w:cs="Arial"/>
          <w:b/>
          <w:bCs/>
          <w:i/>
          <w:iCs/>
          <w:color w:val="C00000"/>
          <w:sz w:val="22"/>
          <w:szCs w:val="22"/>
        </w:rPr>
        <w:t>. A não remessa do recibo exime-nos da comunicação de eventuais retificações ocorridas no instrumento convocatório, bem como de quaisquer informações adicionais.</w:t>
      </w:r>
    </w:p>
    <w:sectPr w:rsidR="0042475D" w:rsidRPr="0042475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F98F42" w14:textId="77777777" w:rsidR="001F74FE" w:rsidRDefault="001F74FE">
      <w:r>
        <w:separator/>
      </w:r>
    </w:p>
  </w:endnote>
  <w:endnote w:type="continuationSeparator" w:id="0">
    <w:p w14:paraId="1F9B7337" w14:textId="77777777" w:rsidR="001F74FE" w:rsidRDefault="001F7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77778A7E" w:rsidR="009E0FA2" w:rsidRPr="002A0DC4" w:rsidRDefault="009E0FA2" w:rsidP="00CD1695">
          <w:pPr>
            <w:pStyle w:val="Rodap"/>
            <w:rPr>
              <w:rFonts w:ascii="Arial" w:hAnsi="Arial" w:cs="Arial"/>
              <w:sz w:val="18"/>
              <w:szCs w:val="20"/>
            </w:rPr>
          </w:pP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5AD7E408" w:rsidR="009E0FA2" w:rsidRPr="009E0FA2" w:rsidRDefault="00DB345E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9A698E" w14:textId="77777777" w:rsidR="001F74FE" w:rsidRDefault="001F74FE">
      <w:r>
        <w:separator/>
      </w:r>
    </w:p>
  </w:footnote>
  <w:footnote w:type="continuationSeparator" w:id="0">
    <w:p w14:paraId="6DCDEB71" w14:textId="77777777" w:rsidR="001F74FE" w:rsidRDefault="001F74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82309" w14:textId="530C6C1C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CBE58" w14:textId="1E9C40BF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597EC" w14:textId="4C78D83D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51070518">
    <w:abstractNumId w:val="1"/>
  </w:num>
  <w:num w:numId="2" w16cid:durableId="830172370">
    <w:abstractNumId w:val="17"/>
  </w:num>
  <w:num w:numId="3" w16cid:durableId="1029063630">
    <w:abstractNumId w:val="14"/>
  </w:num>
  <w:num w:numId="4" w16cid:durableId="803502730">
    <w:abstractNumId w:val="10"/>
  </w:num>
  <w:num w:numId="5" w16cid:durableId="36584095">
    <w:abstractNumId w:val="15"/>
  </w:num>
  <w:num w:numId="6" w16cid:durableId="1645816201">
    <w:abstractNumId w:val="12"/>
  </w:num>
  <w:num w:numId="7" w16cid:durableId="416174608">
    <w:abstractNumId w:val="7"/>
  </w:num>
  <w:num w:numId="8" w16cid:durableId="2008709426">
    <w:abstractNumId w:val="13"/>
  </w:num>
  <w:num w:numId="9" w16cid:durableId="1767574540">
    <w:abstractNumId w:val="8"/>
  </w:num>
  <w:num w:numId="10" w16cid:durableId="1690522613">
    <w:abstractNumId w:val="9"/>
  </w:num>
  <w:num w:numId="11" w16cid:durableId="649674382">
    <w:abstractNumId w:val="11"/>
  </w:num>
  <w:num w:numId="12" w16cid:durableId="2010597218">
    <w:abstractNumId w:val="0"/>
  </w:num>
  <w:num w:numId="13" w16cid:durableId="274799047">
    <w:abstractNumId w:val="16"/>
  </w:num>
  <w:num w:numId="14" w16cid:durableId="102945445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1F74FE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2FB8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75D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24E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4B52"/>
    <w:rsid w:val="00BF5631"/>
    <w:rsid w:val="00C00B5B"/>
    <w:rsid w:val="00C0251E"/>
    <w:rsid w:val="00C06CA6"/>
    <w:rsid w:val="00C11BF0"/>
    <w:rsid w:val="00C174B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5E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4AD8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2DF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DB34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21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oes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F252B-05FD-4F27-9702-13A6D53A43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203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Tifanny Sato</cp:lastModifiedBy>
  <cp:revision>58</cp:revision>
  <cp:lastPrinted>2022-09-01T14:19:00Z</cp:lastPrinted>
  <dcterms:created xsi:type="dcterms:W3CDTF">2016-02-15T13:56:00Z</dcterms:created>
  <dcterms:modified xsi:type="dcterms:W3CDTF">2023-06-29T14:32:00Z</dcterms:modified>
</cp:coreProperties>
</file>