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8025DC0" w:rsidR="001E7351" w:rsidRPr="0000439D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00439D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0439D">
              <w:rPr>
                <w:rFonts w:ascii="Arial" w:hAnsi="Arial" w:cs="Arial"/>
                <w:sz w:val="28"/>
                <w:szCs w:val="28"/>
              </w:rPr>
              <w:t>044</w:t>
            </w:r>
            <w:r w:rsidR="00B51613" w:rsidRPr="0000439D">
              <w:rPr>
                <w:rFonts w:ascii="Arial" w:hAnsi="Arial" w:cs="Arial"/>
                <w:sz w:val="28"/>
                <w:szCs w:val="28"/>
              </w:rPr>
              <w:t>/201</w:t>
            </w:r>
            <w:r w:rsidR="00CD1695" w:rsidRPr="0000439D">
              <w:rPr>
                <w:rFonts w:ascii="Arial" w:hAnsi="Arial" w:cs="Arial"/>
                <w:sz w:val="28"/>
                <w:szCs w:val="28"/>
              </w:rPr>
              <w:t>9</w:t>
            </w:r>
          </w:p>
          <w:p w14:paraId="560DD036" w14:textId="5912054B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00439D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0439D">
              <w:rPr>
                <w:rFonts w:ascii="Arial" w:hAnsi="Arial" w:cs="Arial"/>
                <w:sz w:val="28"/>
                <w:szCs w:val="28"/>
              </w:rPr>
              <w:t>044</w:t>
            </w:r>
            <w:r w:rsidR="00B51613" w:rsidRPr="0000439D">
              <w:rPr>
                <w:rFonts w:ascii="Arial" w:hAnsi="Arial" w:cs="Arial"/>
                <w:sz w:val="28"/>
                <w:szCs w:val="28"/>
              </w:rPr>
              <w:t>/201</w:t>
            </w:r>
            <w:r w:rsidR="00CD1695" w:rsidRPr="0000439D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C08738" w14:textId="77777777" w:rsidR="00396CFE" w:rsidRPr="008855A9" w:rsidRDefault="005276F9" w:rsidP="00396CFE">
      <w:pPr>
        <w:pStyle w:val="Ttulo1"/>
        <w:shd w:val="clear" w:color="auto" w:fill="FFFFFF"/>
        <w:spacing w:before="120" w:line="360" w:lineRule="auto"/>
        <w:jc w:val="both"/>
        <w:rPr>
          <w:rFonts w:cs="Arial"/>
          <w:sz w:val="22"/>
          <w:szCs w:val="22"/>
        </w:rPr>
      </w:pPr>
      <w:r w:rsidRPr="006621F4">
        <w:rPr>
          <w:rFonts w:cs="Arial"/>
          <w:sz w:val="22"/>
          <w:szCs w:val="22"/>
        </w:rPr>
        <w:t xml:space="preserve">OBJETO: </w:t>
      </w:r>
      <w:r w:rsidR="00396CFE" w:rsidRPr="00B1753D">
        <w:rPr>
          <w:rFonts w:cs="Arial"/>
          <w:b w:val="0"/>
          <w:sz w:val="22"/>
          <w:szCs w:val="22"/>
        </w:rPr>
        <w:t>A</w:t>
      </w:r>
      <w:r w:rsidR="00396CFE" w:rsidRPr="00B1753D">
        <w:rPr>
          <w:rFonts w:cs="Arial"/>
          <w:b w:val="0"/>
          <w:bCs/>
          <w:sz w:val="22"/>
          <w:szCs w:val="22"/>
        </w:rPr>
        <w:t xml:space="preserve">quisição </w:t>
      </w:r>
      <w:r w:rsidR="00396CFE" w:rsidRPr="00B1753D">
        <w:rPr>
          <w:rStyle w:val="post-title"/>
          <w:rFonts w:cs="Arial"/>
          <w:b w:val="0"/>
          <w:bCs/>
          <w:color w:val="2D2D2D"/>
          <w:sz w:val="22"/>
          <w:szCs w:val="22"/>
        </w:rPr>
        <w:t xml:space="preserve">de licenças de software antivírus </w:t>
      </w:r>
      <w:r w:rsidR="00396CFE" w:rsidRPr="00B1753D">
        <w:rPr>
          <w:rFonts w:cs="Arial"/>
          <w:b w:val="0"/>
          <w:sz w:val="22"/>
          <w:szCs w:val="22"/>
        </w:rPr>
        <w:t xml:space="preserve">corporativo e serviço de implantação, configuração e repasse de conhecimento para atender ao </w:t>
      </w:r>
      <w:r w:rsidR="00396CFE" w:rsidRPr="00B1753D">
        <w:rPr>
          <w:rFonts w:cs="Arial"/>
          <w:sz w:val="22"/>
          <w:szCs w:val="22"/>
        </w:rPr>
        <w:t>SENAR-AR/MS</w:t>
      </w:r>
      <w:r w:rsidR="00396CFE" w:rsidRPr="008855A9">
        <w:rPr>
          <w:rFonts w:cs="Arial"/>
          <w:b w:val="0"/>
          <w:sz w:val="22"/>
          <w:szCs w:val="22"/>
        </w:rPr>
        <w:t xml:space="preserve">. 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bookmarkEnd w:id="0"/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777777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7A3AE333" w14:textId="7765680A"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396CFE" w:rsidRPr="0090564B">
          <w:rPr>
            <w:rStyle w:val="Hyperlink"/>
            <w:rFonts w:ascii="Arial" w:hAnsi="Arial" w:cs="Arial"/>
            <w:sz w:val="22"/>
            <w:szCs w:val="22"/>
            <w:highlight w:val="yellow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DE493" w14:textId="77777777" w:rsidR="00396CFE" w:rsidRDefault="00396CF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25A83F8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396CFE">
            <w:rPr>
              <w:rFonts w:ascii="Arial" w:hAnsi="Arial" w:cs="Arial"/>
              <w:sz w:val="18"/>
              <w:szCs w:val="20"/>
            </w:rPr>
            <w:t>125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6ECE6" w14:textId="77777777" w:rsidR="00396CFE" w:rsidRDefault="00396CF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0B965C0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2255F4D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2939058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439D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CFE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0FBA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-title">
    <w:name w:val="post-title"/>
    <w:rsid w:val="00396CFE"/>
  </w:style>
  <w:style w:type="character" w:styleId="MenoPendente">
    <w:name w:val="Unresolved Mention"/>
    <w:basedOn w:val="Fontepargpadro"/>
    <w:uiPriority w:val="99"/>
    <w:semiHidden/>
    <w:unhideWhenUsed/>
    <w:rsid w:val="00396C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F58DE-8451-4AF3-8526-0D7BFDA7D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53</cp:revision>
  <cp:lastPrinted>2017-11-23T18:02:00Z</cp:lastPrinted>
  <dcterms:created xsi:type="dcterms:W3CDTF">2016-02-15T13:56:00Z</dcterms:created>
  <dcterms:modified xsi:type="dcterms:W3CDTF">2019-11-18T12:56:00Z</dcterms:modified>
</cp:coreProperties>
</file>