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68BF4B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40F27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412357B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40F27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A0C1848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262F4" w:rsidRPr="00D436CF">
        <w:rPr>
          <w:rFonts w:ascii="Arial" w:hAnsi="Arial" w:cs="Arial"/>
          <w:sz w:val="22"/>
          <w:szCs w:val="22"/>
        </w:rPr>
        <w:t>Contratação de empresa para prestação de serviço de consultoria especializada em gestão documental (gestão da informação), voltado ao tratamento e organização do arquivo</w:t>
      </w:r>
      <w:r w:rsidR="003610E4">
        <w:rPr>
          <w:rFonts w:ascii="Arial" w:hAnsi="Arial" w:cs="Arial"/>
          <w:sz w:val="22"/>
          <w:szCs w:val="22"/>
        </w:rPr>
        <w:t xml:space="preserve"> </w:t>
      </w:r>
      <w:r w:rsidR="008262F4" w:rsidRPr="00D436CF">
        <w:rPr>
          <w:rFonts w:ascii="Arial" w:hAnsi="Arial" w:cs="Arial"/>
          <w:sz w:val="22"/>
          <w:szCs w:val="22"/>
        </w:rPr>
        <w:t xml:space="preserve">do </w:t>
      </w:r>
      <w:r w:rsidR="008262F4" w:rsidRPr="00D436CF">
        <w:rPr>
          <w:rFonts w:ascii="Arial" w:hAnsi="Arial" w:cs="Arial"/>
          <w:b/>
          <w:sz w:val="22"/>
          <w:szCs w:val="22"/>
        </w:rPr>
        <w:t>SENAR-AR/MS</w:t>
      </w:r>
      <w:r w:rsidR="008262F4" w:rsidRPr="00D436CF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726FF5F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16BEE52" w:rsidR="001E7351" w:rsidRPr="00173E6D" w:rsidRDefault="00BC456B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CPF</w:t>
      </w: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24568AEA"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71C01FC" w14:textId="77777777" w:rsidR="003D5A30" w:rsidRPr="00173E6D" w:rsidRDefault="003D5A30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8262F4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262F4">
        <w:rPr>
          <w:rFonts w:ascii="Arial" w:hAnsi="Arial" w:cs="Arial"/>
          <w:b/>
          <w:sz w:val="22"/>
          <w:szCs w:val="22"/>
        </w:rPr>
        <w:t>INSTRUÇÃO:</w:t>
      </w:r>
    </w:p>
    <w:p w14:paraId="7A3AE333" w14:textId="7FA1D897" w:rsidR="005276F9" w:rsidRPr="008262F4" w:rsidRDefault="008262F4" w:rsidP="008262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1A6B">
        <w:rPr>
          <w:rFonts w:ascii="Arial" w:hAnsi="Arial" w:cs="Arial"/>
          <w:sz w:val="22"/>
          <w:szCs w:val="22"/>
        </w:rPr>
        <w:t>Este documento deverá ser preenchido e enviado para o e-mail</w:t>
      </w:r>
      <w:r w:rsidRPr="008262F4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C8001F" w:rsidRPr="008262F4">
          <w:rPr>
            <w:rStyle w:val="Hyperlink"/>
            <w:rFonts w:ascii="Arial" w:hAnsi="Arial" w:cs="Arial"/>
            <w:b/>
            <w:i/>
            <w:color w:val="auto"/>
            <w:sz w:val="22"/>
            <w:szCs w:val="22"/>
            <w:u w:val="none"/>
          </w:rPr>
          <w:t>alessandro.paulovich@senarms.org.br</w:t>
        </w:r>
      </w:hyperlink>
      <w:r w:rsidR="001E7351" w:rsidRPr="008262F4">
        <w:rPr>
          <w:rFonts w:ascii="Arial" w:hAnsi="Arial" w:cs="Arial"/>
          <w:b/>
          <w:sz w:val="22"/>
          <w:szCs w:val="22"/>
        </w:rPr>
        <w:t xml:space="preserve"> </w:t>
      </w:r>
      <w:r w:rsidRPr="00E91A6B">
        <w:rPr>
          <w:rFonts w:ascii="Arial" w:hAnsi="Arial" w:cs="Arial"/>
          <w:sz w:val="22"/>
          <w:szCs w:val="22"/>
        </w:rPr>
        <w:t xml:space="preserve">ou por meio do fax </w:t>
      </w:r>
      <w:r w:rsidR="00F46FFA" w:rsidRPr="00E91A6B">
        <w:rPr>
          <w:rFonts w:ascii="Arial" w:hAnsi="Arial" w:cs="Arial"/>
          <w:sz w:val="22"/>
          <w:szCs w:val="22"/>
        </w:rPr>
        <w:t>Nº (</w:t>
      </w:r>
      <w:r w:rsidR="001E7351" w:rsidRPr="00E91A6B">
        <w:rPr>
          <w:rFonts w:ascii="Arial" w:hAnsi="Arial" w:cs="Arial"/>
          <w:sz w:val="22"/>
          <w:szCs w:val="22"/>
        </w:rPr>
        <w:t>67) 3320-6911.</w:t>
      </w:r>
    </w:p>
    <w:sectPr w:rsidR="005276F9" w:rsidRPr="008262F4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89A2FA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536D75">
            <w:rPr>
              <w:rFonts w:ascii="Arial" w:hAnsi="Arial" w:cs="Arial"/>
              <w:sz w:val="18"/>
              <w:szCs w:val="20"/>
            </w:rPr>
            <w:t>126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102531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0E4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5A30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6D75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C12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62F4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56B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0F27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1A6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andro.paulovich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3EA5D-4ED7-4D46-B4D8-F67F7336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Alessandro Paulovich</cp:lastModifiedBy>
  <cp:revision>59</cp:revision>
  <cp:lastPrinted>2019-11-27T14:37:00Z</cp:lastPrinted>
  <dcterms:created xsi:type="dcterms:W3CDTF">2016-02-15T13:56:00Z</dcterms:created>
  <dcterms:modified xsi:type="dcterms:W3CDTF">2019-11-27T14:37:00Z</dcterms:modified>
</cp:coreProperties>
</file>