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5EAC0F6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FB5113">
              <w:rPr>
                <w:rFonts w:ascii="Arial" w:hAnsi="Arial" w:cs="Arial"/>
                <w:sz w:val="28"/>
                <w:szCs w:val="28"/>
              </w:rPr>
              <w:t>063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FB5113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43E01B7B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FB5113">
              <w:rPr>
                <w:rFonts w:ascii="Arial" w:hAnsi="Arial" w:cs="Arial"/>
                <w:sz w:val="28"/>
                <w:szCs w:val="28"/>
              </w:rPr>
              <w:t>047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FB5113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266E5F97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FB5113">
        <w:rPr>
          <w:rFonts w:ascii="Arial" w:hAnsi="Arial" w:cs="Arial"/>
          <w:sz w:val="22"/>
          <w:szCs w:val="22"/>
        </w:rPr>
        <w:t>Contratação de pessoa jurídica para prestação de serviços de lavagem dos</w:t>
      </w:r>
      <w:r w:rsidR="00FB5113">
        <w:rPr>
          <w:rFonts w:ascii="Arial" w:hAnsi="Arial" w:cs="Arial"/>
          <w:spacing w:val="1"/>
          <w:sz w:val="22"/>
          <w:szCs w:val="22"/>
        </w:rPr>
        <w:t xml:space="preserve"> </w:t>
      </w:r>
      <w:r w:rsidR="00FB5113">
        <w:rPr>
          <w:rFonts w:ascii="Arial" w:hAnsi="Arial" w:cs="Arial"/>
          <w:sz w:val="22"/>
          <w:szCs w:val="22"/>
        </w:rPr>
        <w:t>veículos</w:t>
      </w:r>
      <w:r w:rsidR="00FB5113">
        <w:rPr>
          <w:rFonts w:ascii="Arial" w:hAnsi="Arial" w:cs="Arial"/>
          <w:spacing w:val="-1"/>
          <w:sz w:val="22"/>
          <w:szCs w:val="22"/>
        </w:rPr>
        <w:t xml:space="preserve"> </w:t>
      </w:r>
      <w:r w:rsidR="00FB5113">
        <w:rPr>
          <w:rFonts w:ascii="Arial" w:hAnsi="Arial" w:cs="Arial"/>
          <w:sz w:val="22"/>
          <w:szCs w:val="22"/>
        </w:rPr>
        <w:t>da</w:t>
      </w:r>
      <w:r w:rsidR="00FB5113">
        <w:rPr>
          <w:rFonts w:ascii="Arial" w:hAnsi="Arial" w:cs="Arial"/>
          <w:spacing w:val="-2"/>
          <w:sz w:val="22"/>
          <w:szCs w:val="22"/>
        </w:rPr>
        <w:t xml:space="preserve"> </w:t>
      </w:r>
      <w:r w:rsidR="00FB5113">
        <w:rPr>
          <w:rFonts w:ascii="Arial" w:hAnsi="Arial" w:cs="Arial"/>
          <w:sz w:val="22"/>
          <w:szCs w:val="22"/>
        </w:rPr>
        <w:t>frota,</w:t>
      </w:r>
      <w:r w:rsidR="00FB5113">
        <w:rPr>
          <w:rFonts w:ascii="Arial" w:hAnsi="Arial" w:cs="Arial"/>
          <w:spacing w:val="-1"/>
          <w:sz w:val="22"/>
          <w:szCs w:val="22"/>
        </w:rPr>
        <w:t xml:space="preserve"> </w:t>
      </w:r>
      <w:r w:rsidR="00FB5113">
        <w:rPr>
          <w:rFonts w:ascii="Arial" w:hAnsi="Arial" w:cs="Arial"/>
          <w:sz w:val="22"/>
          <w:szCs w:val="22"/>
        </w:rPr>
        <w:t>visando atender</w:t>
      </w:r>
      <w:r w:rsidR="00FB5113">
        <w:rPr>
          <w:rFonts w:ascii="Arial" w:hAnsi="Arial" w:cs="Arial"/>
          <w:spacing w:val="1"/>
          <w:sz w:val="22"/>
          <w:szCs w:val="22"/>
        </w:rPr>
        <w:t xml:space="preserve"> </w:t>
      </w:r>
      <w:r w:rsidR="00FB5113">
        <w:rPr>
          <w:rFonts w:ascii="Arial" w:hAnsi="Arial" w:cs="Arial"/>
          <w:sz w:val="22"/>
          <w:szCs w:val="22"/>
        </w:rPr>
        <w:t>as</w:t>
      </w:r>
      <w:r w:rsidR="00FB5113">
        <w:rPr>
          <w:rFonts w:ascii="Arial" w:hAnsi="Arial" w:cs="Arial"/>
          <w:spacing w:val="-2"/>
          <w:sz w:val="22"/>
          <w:szCs w:val="22"/>
        </w:rPr>
        <w:t xml:space="preserve"> </w:t>
      </w:r>
      <w:r w:rsidR="00FB5113">
        <w:rPr>
          <w:rFonts w:ascii="Arial" w:hAnsi="Arial" w:cs="Arial"/>
          <w:sz w:val="22"/>
          <w:szCs w:val="22"/>
        </w:rPr>
        <w:t>demandas</w:t>
      </w:r>
      <w:r w:rsidR="00FB5113">
        <w:rPr>
          <w:rFonts w:ascii="Arial" w:hAnsi="Arial" w:cs="Arial"/>
          <w:spacing w:val="-2"/>
          <w:sz w:val="22"/>
          <w:szCs w:val="22"/>
        </w:rPr>
        <w:t xml:space="preserve"> </w:t>
      </w:r>
      <w:r w:rsidR="00FB5113">
        <w:rPr>
          <w:rFonts w:ascii="Arial" w:hAnsi="Arial" w:cs="Arial"/>
          <w:sz w:val="22"/>
          <w:szCs w:val="22"/>
        </w:rPr>
        <w:t>do</w:t>
      </w:r>
      <w:r w:rsidR="00FB5113">
        <w:rPr>
          <w:rFonts w:ascii="Arial" w:hAnsi="Arial" w:cs="Arial"/>
          <w:spacing w:val="1"/>
          <w:sz w:val="22"/>
          <w:szCs w:val="22"/>
        </w:rPr>
        <w:t xml:space="preserve"> </w:t>
      </w:r>
      <w:r w:rsidR="00FB5113">
        <w:rPr>
          <w:rFonts w:ascii="Arial" w:hAnsi="Arial" w:cs="Arial"/>
          <w:b/>
          <w:sz w:val="22"/>
          <w:szCs w:val="22"/>
        </w:rPr>
        <w:t>SENAR-AR/MS</w:t>
      </w:r>
      <w:r w:rsidR="00CD169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423506E4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B5113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20536C5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D1309D8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2126367E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B5113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Elivander  Sanches Honorato</cp:lastModifiedBy>
  <cp:revision>56</cp:revision>
  <cp:lastPrinted>2017-11-23T18:02:00Z</cp:lastPrinted>
  <dcterms:created xsi:type="dcterms:W3CDTF">2016-02-15T13:56:00Z</dcterms:created>
  <dcterms:modified xsi:type="dcterms:W3CDTF">2023-08-21T15:17:00Z</dcterms:modified>
</cp:coreProperties>
</file>