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F54764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C7A9B">
              <w:rPr>
                <w:rFonts w:ascii="Arial" w:hAnsi="Arial" w:cs="Arial"/>
                <w:sz w:val="28"/>
                <w:szCs w:val="28"/>
              </w:rPr>
              <w:t>059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D25E4E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C7A9B">
              <w:rPr>
                <w:rFonts w:ascii="Arial" w:hAnsi="Arial" w:cs="Arial"/>
                <w:sz w:val="28"/>
                <w:szCs w:val="28"/>
              </w:rPr>
              <w:t>049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7A0DD2FE" w14:textId="77777777" w:rsidR="00EC7A9B" w:rsidRPr="00793C3D" w:rsidRDefault="005276F9" w:rsidP="00EC7A9B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0245095"/>
      <w:r w:rsidR="00EC7A9B" w:rsidRPr="00793C3D">
        <w:rPr>
          <w:rFonts w:ascii="Arial" w:hAnsi="Arial" w:cs="Arial"/>
          <w:sz w:val="22"/>
          <w:szCs w:val="22"/>
          <w:lang w:val="pt-PT"/>
        </w:rPr>
        <w:t xml:space="preserve">Registro de Preços para prestação de serviços técnicos de informática para sustentação, análise, desenvolvimento, manutenção, documentação, treinamento, suporte e teste de software, na forma de serviços continuados presenciais e/ou não presenciais, nos sistemas, módulos e serviços para atender as necessidades do </w:t>
      </w:r>
      <w:r w:rsidR="00EC7A9B" w:rsidRPr="00793C3D">
        <w:rPr>
          <w:rFonts w:ascii="Arial" w:hAnsi="Arial" w:cs="Arial"/>
          <w:b/>
          <w:bCs/>
          <w:sz w:val="22"/>
          <w:szCs w:val="22"/>
          <w:lang w:val="pt-PT"/>
        </w:rPr>
        <w:t xml:space="preserve">SENAR-AR/MS. </w:t>
      </w:r>
    </w:p>
    <w:bookmarkEnd w:id="0"/>
    <w:p w14:paraId="59833218" w14:textId="7F64491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EC7A9B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EC7A9B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EC7A9B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5599048">
    <w:abstractNumId w:val="1"/>
  </w:num>
  <w:num w:numId="2" w16cid:durableId="1594850870">
    <w:abstractNumId w:val="17"/>
  </w:num>
  <w:num w:numId="3" w16cid:durableId="484662035">
    <w:abstractNumId w:val="14"/>
  </w:num>
  <w:num w:numId="4" w16cid:durableId="133567066">
    <w:abstractNumId w:val="10"/>
  </w:num>
  <w:num w:numId="5" w16cid:durableId="1967395126">
    <w:abstractNumId w:val="15"/>
  </w:num>
  <w:num w:numId="6" w16cid:durableId="1018578847">
    <w:abstractNumId w:val="12"/>
  </w:num>
  <w:num w:numId="7" w16cid:durableId="1579560664">
    <w:abstractNumId w:val="7"/>
  </w:num>
  <w:num w:numId="8" w16cid:durableId="1479034576">
    <w:abstractNumId w:val="13"/>
  </w:num>
  <w:num w:numId="9" w16cid:durableId="1830172323">
    <w:abstractNumId w:val="8"/>
  </w:num>
  <w:num w:numId="10" w16cid:durableId="183836056">
    <w:abstractNumId w:val="9"/>
  </w:num>
  <w:num w:numId="11" w16cid:durableId="491062402">
    <w:abstractNumId w:val="11"/>
  </w:num>
  <w:num w:numId="12" w16cid:durableId="1038746802">
    <w:abstractNumId w:val="0"/>
  </w:num>
  <w:num w:numId="13" w16cid:durableId="1028144534">
    <w:abstractNumId w:val="16"/>
  </w:num>
  <w:num w:numId="14" w16cid:durableId="50131336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C7A9B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55</cp:revision>
  <cp:lastPrinted>2017-11-23T18:02:00Z</cp:lastPrinted>
  <dcterms:created xsi:type="dcterms:W3CDTF">2016-02-15T13:56:00Z</dcterms:created>
  <dcterms:modified xsi:type="dcterms:W3CDTF">2022-09-30T17:17:00Z</dcterms:modified>
</cp:coreProperties>
</file>