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36269C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D12DF">
              <w:rPr>
                <w:rFonts w:ascii="Arial" w:hAnsi="Arial" w:cs="Arial"/>
                <w:sz w:val="28"/>
                <w:szCs w:val="28"/>
              </w:rPr>
              <w:t>6</w:t>
            </w:r>
            <w:r w:rsidR="00873EDE">
              <w:rPr>
                <w:rFonts w:ascii="Arial" w:hAnsi="Arial" w:cs="Arial"/>
                <w:sz w:val="28"/>
                <w:szCs w:val="28"/>
              </w:rPr>
              <w:t>7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32B913C9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D12DF">
              <w:rPr>
                <w:rFonts w:ascii="Arial" w:hAnsi="Arial" w:cs="Arial"/>
                <w:sz w:val="28"/>
                <w:szCs w:val="28"/>
              </w:rPr>
              <w:t>5</w:t>
            </w:r>
            <w:r w:rsidR="00873EDE">
              <w:rPr>
                <w:rFonts w:ascii="Arial" w:hAnsi="Arial" w:cs="Arial"/>
                <w:sz w:val="28"/>
                <w:szCs w:val="28"/>
              </w:rPr>
              <w:t>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016AC915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174B0" w:rsidRPr="006541C8">
        <w:rPr>
          <w:rFonts w:ascii="Arial" w:hAnsi="Arial" w:cs="Arial"/>
          <w:sz w:val="22"/>
          <w:szCs w:val="22"/>
        </w:rPr>
        <w:t>Contratação de pessoa jurídica para</w:t>
      </w:r>
      <w:r w:rsidR="00C174B0">
        <w:rPr>
          <w:rFonts w:ascii="Arial" w:hAnsi="Arial" w:cs="Arial"/>
          <w:sz w:val="22"/>
          <w:szCs w:val="22"/>
        </w:rPr>
        <w:t xml:space="preserve"> </w:t>
      </w:r>
      <w:r w:rsidR="00C174B0" w:rsidRPr="006541C8">
        <w:rPr>
          <w:rFonts w:ascii="Arial" w:hAnsi="Arial" w:cs="Arial"/>
          <w:sz w:val="22"/>
          <w:szCs w:val="22"/>
        </w:rPr>
        <w:t>confecção</w:t>
      </w:r>
      <w:r w:rsidR="00873EDE">
        <w:rPr>
          <w:rFonts w:ascii="Arial" w:hAnsi="Arial" w:cs="Arial"/>
          <w:sz w:val="22"/>
          <w:szCs w:val="22"/>
        </w:rPr>
        <w:t xml:space="preserve"> e personalização de medalhas, troféus e placas para o evento de Premiação</w:t>
      </w:r>
      <w:r w:rsidR="00C174B0" w:rsidRPr="006541C8">
        <w:rPr>
          <w:rFonts w:ascii="Arial" w:hAnsi="Arial" w:cs="Arial"/>
          <w:sz w:val="22"/>
          <w:szCs w:val="22"/>
        </w:rPr>
        <w:t xml:space="preserve"> d</w:t>
      </w:r>
      <w:r w:rsidR="00C174B0">
        <w:rPr>
          <w:rFonts w:ascii="Arial" w:hAnsi="Arial" w:cs="Arial"/>
          <w:sz w:val="22"/>
          <w:szCs w:val="22"/>
        </w:rPr>
        <w:t>o Programa Agrinho</w:t>
      </w:r>
      <w:r w:rsidR="00873EDE">
        <w:rPr>
          <w:rFonts w:ascii="Arial" w:hAnsi="Arial" w:cs="Arial"/>
          <w:sz w:val="22"/>
          <w:szCs w:val="22"/>
        </w:rPr>
        <w:t xml:space="preserve"> 2022</w:t>
      </w:r>
      <w:r w:rsidR="00C174B0">
        <w:rPr>
          <w:rFonts w:ascii="Arial" w:hAnsi="Arial" w:cs="Arial"/>
          <w:sz w:val="22"/>
          <w:szCs w:val="22"/>
        </w:rPr>
        <w:t xml:space="preserve"> do </w:t>
      </w:r>
      <w:r w:rsidR="00C174B0" w:rsidRPr="00F250BA">
        <w:rPr>
          <w:rFonts w:ascii="Arial" w:hAnsi="Arial" w:cs="Arial"/>
          <w:b/>
          <w:bCs/>
          <w:sz w:val="22"/>
          <w:szCs w:val="22"/>
        </w:rPr>
        <w:t>SENAR-AR/MS</w:t>
      </w:r>
      <w:r w:rsidR="00C174B0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777777" w:rsidR="009104A5" w:rsidRDefault="00873EDE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026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4AC8269F" w:rsidR="000E0A1E" w:rsidRDefault="00873EDE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027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77777777" w:rsidR="009104A5" w:rsidRDefault="00873EDE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025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1070518">
    <w:abstractNumId w:val="1"/>
  </w:num>
  <w:num w:numId="2" w16cid:durableId="830172370">
    <w:abstractNumId w:val="17"/>
  </w:num>
  <w:num w:numId="3" w16cid:durableId="1029063630">
    <w:abstractNumId w:val="14"/>
  </w:num>
  <w:num w:numId="4" w16cid:durableId="803502730">
    <w:abstractNumId w:val="10"/>
  </w:num>
  <w:num w:numId="5" w16cid:durableId="36584095">
    <w:abstractNumId w:val="15"/>
  </w:num>
  <w:num w:numId="6" w16cid:durableId="1645816201">
    <w:abstractNumId w:val="12"/>
  </w:num>
  <w:num w:numId="7" w16cid:durableId="416174608">
    <w:abstractNumId w:val="7"/>
  </w:num>
  <w:num w:numId="8" w16cid:durableId="2008709426">
    <w:abstractNumId w:val="13"/>
  </w:num>
  <w:num w:numId="9" w16cid:durableId="1767574540">
    <w:abstractNumId w:val="8"/>
  </w:num>
  <w:num w:numId="10" w16cid:durableId="1690522613">
    <w:abstractNumId w:val="9"/>
  </w:num>
  <w:num w:numId="11" w16cid:durableId="649674382">
    <w:abstractNumId w:val="11"/>
  </w:num>
  <w:num w:numId="12" w16cid:durableId="2010597218">
    <w:abstractNumId w:val="0"/>
  </w:num>
  <w:num w:numId="13" w16cid:durableId="274799047">
    <w:abstractNumId w:val="16"/>
  </w:num>
  <w:num w:numId="14" w16cid:durableId="102945445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3EDE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174B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2DF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Maria Clara Trautwein Rezende</cp:lastModifiedBy>
  <cp:revision>57</cp:revision>
  <cp:lastPrinted>2022-09-01T14:19:00Z</cp:lastPrinted>
  <dcterms:created xsi:type="dcterms:W3CDTF">2016-02-15T13:56:00Z</dcterms:created>
  <dcterms:modified xsi:type="dcterms:W3CDTF">2022-09-23T13:57:00Z</dcterms:modified>
</cp:coreProperties>
</file>