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A145C8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27378">
              <w:rPr>
                <w:rFonts w:ascii="Arial" w:hAnsi="Arial" w:cs="Arial"/>
                <w:sz w:val="28"/>
                <w:szCs w:val="28"/>
              </w:rPr>
              <w:t>068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4C9586C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27378">
              <w:rPr>
                <w:rFonts w:ascii="Arial" w:hAnsi="Arial" w:cs="Arial"/>
                <w:sz w:val="28"/>
                <w:szCs w:val="28"/>
              </w:rPr>
              <w:t>054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1AEA568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527378" w:rsidRPr="00795A2F">
        <w:rPr>
          <w:rFonts w:ascii="Arial" w:hAnsi="Arial" w:cs="Arial"/>
          <w:sz w:val="22"/>
          <w:szCs w:val="22"/>
        </w:rPr>
        <w:t>Aquisição de eletrodomésticos, visando atender as demandas do Estúdio</w:t>
      </w:r>
      <w:r w:rsidR="00527378">
        <w:rPr>
          <w:rFonts w:ascii="Arial" w:hAnsi="Arial" w:cs="Arial"/>
          <w:sz w:val="22"/>
          <w:szCs w:val="22"/>
        </w:rPr>
        <w:t xml:space="preserve"> </w:t>
      </w:r>
      <w:r w:rsidR="00527378" w:rsidRPr="00795A2F">
        <w:rPr>
          <w:rFonts w:ascii="Arial" w:hAnsi="Arial" w:cs="Arial"/>
          <w:sz w:val="22"/>
          <w:szCs w:val="22"/>
        </w:rPr>
        <w:t xml:space="preserve">Educacional do </w:t>
      </w:r>
      <w:r w:rsidR="00527378" w:rsidRPr="00795A2F">
        <w:rPr>
          <w:rFonts w:ascii="Arial" w:hAnsi="Arial" w:cs="Arial"/>
          <w:b/>
          <w:bCs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0859368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F74A53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6411235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4065605">
    <w:abstractNumId w:val="1"/>
  </w:num>
  <w:num w:numId="2" w16cid:durableId="1464425230">
    <w:abstractNumId w:val="17"/>
  </w:num>
  <w:num w:numId="3" w16cid:durableId="361249496">
    <w:abstractNumId w:val="14"/>
  </w:num>
  <w:num w:numId="4" w16cid:durableId="634409267">
    <w:abstractNumId w:val="10"/>
  </w:num>
  <w:num w:numId="5" w16cid:durableId="727649986">
    <w:abstractNumId w:val="15"/>
  </w:num>
  <w:num w:numId="6" w16cid:durableId="777942791">
    <w:abstractNumId w:val="12"/>
  </w:num>
  <w:num w:numId="7" w16cid:durableId="271012893">
    <w:abstractNumId w:val="7"/>
  </w:num>
  <w:num w:numId="8" w16cid:durableId="835026446">
    <w:abstractNumId w:val="13"/>
  </w:num>
  <w:num w:numId="9" w16cid:durableId="1617251432">
    <w:abstractNumId w:val="8"/>
  </w:num>
  <w:num w:numId="10" w16cid:durableId="333387712">
    <w:abstractNumId w:val="9"/>
  </w:num>
  <w:num w:numId="11" w16cid:durableId="1546483842">
    <w:abstractNumId w:val="11"/>
  </w:num>
  <w:num w:numId="12" w16cid:durableId="1403143860">
    <w:abstractNumId w:val="0"/>
  </w:num>
  <w:num w:numId="13" w16cid:durableId="285165587">
    <w:abstractNumId w:val="16"/>
  </w:num>
  <w:num w:numId="14" w16cid:durableId="158946547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378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34141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 Marcal</cp:lastModifiedBy>
  <cp:revision>56</cp:revision>
  <cp:lastPrinted>2017-11-23T18:02:00Z</cp:lastPrinted>
  <dcterms:created xsi:type="dcterms:W3CDTF">2016-02-15T13:56:00Z</dcterms:created>
  <dcterms:modified xsi:type="dcterms:W3CDTF">2022-09-09T15:28:00Z</dcterms:modified>
</cp:coreProperties>
</file>