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0A2BB6F0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E86CC8">
              <w:rPr>
                <w:rFonts w:ascii="Arial" w:hAnsi="Arial" w:cs="Arial"/>
                <w:sz w:val="28"/>
                <w:szCs w:val="28"/>
              </w:rPr>
              <w:t>082/2022</w:t>
            </w:r>
          </w:p>
          <w:p w14:paraId="560DD036" w14:textId="3C5BE8E2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E86CC8">
              <w:rPr>
                <w:rFonts w:ascii="Arial" w:hAnsi="Arial" w:cs="Arial"/>
                <w:sz w:val="28"/>
                <w:szCs w:val="28"/>
              </w:rPr>
              <w:t>064/2022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59833218" w14:textId="3DD40CDA" w:rsidR="004C0C81" w:rsidRPr="00173E6D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69133466"/>
      <w:r w:rsidR="00E86CC8">
        <w:rPr>
          <w:rFonts w:ascii="Arial" w:eastAsia="Calibri" w:hAnsi="Arial" w:cs="Arial"/>
          <w:sz w:val="22"/>
          <w:szCs w:val="22"/>
          <w:lang w:val="pt-PT"/>
        </w:rPr>
        <w:t xml:space="preserve">Contratação de pessoa jurídica para prestação de serviços </w:t>
      </w:r>
      <w:bookmarkEnd w:id="0"/>
      <w:r w:rsidR="00E86CC8">
        <w:rPr>
          <w:rFonts w:ascii="Arial" w:eastAsia="Calibri" w:hAnsi="Arial" w:cs="Arial"/>
          <w:sz w:val="22"/>
          <w:szCs w:val="22"/>
          <w:lang w:val="pt-PT"/>
        </w:rPr>
        <w:t xml:space="preserve">de </w:t>
      </w:r>
      <w:r w:rsidR="00E86CC8">
        <w:rPr>
          <w:rFonts w:ascii="Arial" w:hAnsi="Arial" w:cs="Arial"/>
          <w:sz w:val="22"/>
          <w:szCs w:val="22"/>
        </w:rPr>
        <w:t xml:space="preserve">gravação, transmissão de áudio (streaming de áudio) e vídeo (streaming de vídeo) via internet ao vivo, dos eventos realizados pelo </w:t>
      </w:r>
      <w:r w:rsidR="00E86CC8">
        <w:rPr>
          <w:rFonts w:ascii="Arial" w:hAnsi="Arial" w:cs="Arial"/>
          <w:b/>
          <w:bCs/>
          <w:sz w:val="22"/>
          <w:szCs w:val="22"/>
        </w:rPr>
        <w:t>SENAR-AR/MS.</w:t>
      </w: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0EE101F7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69151614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38E045C2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6407724">
    <w:abstractNumId w:val="1"/>
  </w:num>
  <w:num w:numId="2" w16cid:durableId="1775786704">
    <w:abstractNumId w:val="17"/>
  </w:num>
  <w:num w:numId="3" w16cid:durableId="1480612155">
    <w:abstractNumId w:val="14"/>
  </w:num>
  <w:num w:numId="4" w16cid:durableId="1031998098">
    <w:abstractNumId w:val="10"/>
  </w:num>
  <w:num w:numId="5" w16cid:durableId="54160730">
    <w:abstractNumId w:val="15"/>
  </w:num>
  <w:num w:numId="6" w16cid:durableId="264194399">
    <w:abstractNumId w:val="12"/>
  </w:num>
  <w:num w:numId="7" w16cid:durableId="1066298165">
    <w:abstractNumId w:val="7"/>
  </w:num>
  <w:num w:numId="8" w16cid:durableId="1660235500">
    <w:abstractNumId w:val="13"/>
  </w:num>
  <w:num w:numId="9" w16cid:durableId="977493078">
    <w:abstractNumId w:val="8"/>
  </w:num>
  <w:num w:numId="10" w16cid:durableId="1997152124">
    <w:abstractNumId w:val="9"/>
  </w:num>
  <w:num w:numId="11" w16cid:durableId="1006320168">
    <w:abstractNumId w:val="11"/>
  </w:num>
  <w:num w:numId="12" w16cid:durableId="655108723">
    <w:abstractNumId w:val="0"/>
  </w:num>
  <w:num w:numId="13" w16cid:durableId="1941601479">
    <w:abstractNumId w:val="16"/>
  </w:num>
  <w:num w:numId="14" w16cid:durableId="915092305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0AA1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86CC8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218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56</cp:revision>
  <cp:lastPrinted>2022-11-18T17:57:00Z</cp:lastPrinted>
  <dcterms:created xsi:type="dcterms:W3CDTF">2016-02-15T13:56:00Z</dcterms:created>
  <dcterms:modified xsi:type="dcterms:W3CDTF">2022-11-25T13:12:00Z</dcterms:modified>
</cp:coreProperties>
</file>