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proofErr w:type="spellStart"/>
            <w:r w:rsidR="00944C1E">
              <w:rPr>
                <w:rFonts w:ascii="Arial" w:hAnsi="Arial" w:cs="Arial"/>
                <w:sz w:val="28"/>
                <w:szCs w:val="28"/>
              </w:rPr>
              <w:t>xx</w:t>
            </w:r>
            <w:proofErr w:type="spellEnd"/>
            <w:r w:rsidR="008F569F">
              <w:rPr>
                <w:rFonts w:ascii="Arial" w:hAnsi="Arial" w:cs="Arial"/>
                <w:sz w:val="28"/>
                <w:szCs w:val="28"/>
              </w:rPr>
              <w:t>/2019</w:t>
            </w:r>
          </w:p>
          <w:p w:rsidR="001E7351" w:rsidRPr="001E7351" w:rsidRDefault="002E62D2" w:rsidP="00944C1E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944C1E">
              <w:rPr>
                <w:rFonts w:ascii="Arial" w:hAnsi="Arial" w:cs="Arial"/>
                <w:sz w:val="28"/>
                <w:szCs w:val="28"/>
              </w:rPr>
              <w:t>002</w:t>
            </w:r>
            <w:r w:rsidR="008F569F">
              <w:rPr>
                <w:rFonts w:ascii="Arial" w:hAnsi="Arial" w:cs="Arial"/>
                <w:sz w:val="28"/>
                <w:szCs w:val="28"/>
              </w:rPr>
              <w:t>/2019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8302DB" w:rsidRPr="00032325" w:rsidRDefault="005276F9" w:rsidP="008302DB">
      <w:pPr>
        <w:spacing w:before="120" w:line="360" w:lineRule="auto"/>
        <w:jc w:val="both"/>
        <w:rPr>
          <w:rFonts w:ascii="Arial" w:hAnsi="Arial" w:cs="Arial"/>
          <w:sz w:val="22"/>
          <w:szCs w:val="22"/>
          <w:u w:val="words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8302DB" w:rsidRPr="00032325">
        <w:rPr>
          <w:rFonts w:ascii="Arial" w:hAnsi="Arial" w:cs="Arial"/>
          <w:b/>
          <w:sz w:val="22"/>
          <w:szCs w:val="22"/>
        </w:rPr>
        <w:t xml:space="preserve">REGISTRO DE PREÇOS </w:t>
      </w:r>
      <w:r w:rsidR="008302DB" w:rsidRPr="00032325">
        <w:rPr>
          <w:rFonts w:ascii="Arial" w:hAnsi="Arial" w:cs="Arial"/>
          <w:sz w:val="22"/>
          <w:szCs w:val="22"/>
        </w:rPr>
        <w:t xml:space="preserve">para contratação de pessoa jurídica para fornecimento de </w:t>
      </w:r>
      <w:r w:rsidR="00944C1E">
        <w:rPr>
          <w:rFonts w:ascii="Arial" w:hAnsi="Arial" w:cs="Arial"/>
          <w:sz w:val="22"/>
          <w:szCs w:val="22"/>
        </w:rPr>
        <w:t>lanche</w:t>
      </w:r>
      <w:r w:rsidR="008302DB" w:rsidRPr="00032325">
        <w:rPr>
          <w:rFonts w:ascii="Arial" w:hAnsi="Arial" w:cs="Arial"/>
          <w:sz w:val="22"/>
          <w:szCs w:val="22"/>
        </w:rPr>
        <w:t xml:space="preserve"> para atendimento nos eventos no município de Campo Grande - MS abrangendo perímetro urbano e rural, a serem realizados pelo</w:t>
      </w:r>
      <w:r w:rsidR="008302DB" w:rsidRPr="00032325">
        <w:rPr>
          <w:rFonts w:ascii="Arial" w:hAnsi="Arial" w:cs="Arial"/>
          <w:b/>
          <w:sz w:val="22"/>
          <w:szCs w:val="22"/>
        </w:rPr>
        <w:t xml:space="preserve"> SENAR-AR/MS</w:t>
      </w:r>
      <w:r w:rsidR="008302DB" w:rsidRPr="00032325">
        <w:rPr>
          <w:rFonts w:ascii="Arial" w:hAnsi="Arial" w:cs="Arial"/>
          <w:sz w:val="22"/>
          <w:szCs w:val="22"/>
        </w:rPr>
        <w:t>.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8302DB" w:rsidRDefault="008302DB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bookmarkStart w:id="0" w:name="_GoBack" w:colFirst="1" w:colLast="1"/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bookmarkEnd w:id="0"/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="008F569F">
        <w:rPr>
          <w:rFonts w:ascii="Arial" w:hAnsi="Arial" w:cs="Arial"/>
          <w:b w:val="0"/>
          <w:sz w:val="22"/>
          <w:szCs w:val="22"/>
        </w:rPr>
        <w:t>___/2019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8F569F" w:rsidP="008F569F">
      <w:pPr>
        <w:tabs>
          <w:tab w:val="left" w:pos="607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8F569F" w:rsidRPr="0002680A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C1E" w:rsidRDefault="00944C1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944C1E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944C1E">
            <w:rPr>
              <w:rFonts w:ascii="Arial" w:hAnsi="Arial" w:cs="Arial"/>
              <w:sz w:val="18"/>
              <w:szCs w:val="20"/>
            </w:rPr>
            <w:t>008</w:t>
          </w:r>
          <w:r w:rsidR="00AE186D">
            <w:rPr>
              <w:rFonts w:ascii="Arial" w:hAnsi="Arial" w:cs="Arial"/>
              <w:sz w:val="18"/>
              <w:szCs w:val="20"/>
            </w:rPr>
            <w:t>/201</w:t>
          </w:r>
          <w:r w:rsidR="008F569F">
            <w:rPr>
              <w:rFonts w:ascii="Arial" w:hAnsi="Arial" w:cs="Arial"/>
              <w:sz w:val="18"/>
              <w:szCs w:val="20"/>
            </w:rPr>
            <w:t>9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C1E" w:rsidRDefault="00944C1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0074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345B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AD8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3F91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02DB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569F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C1E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74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186D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DB780-EC40-4E61-91A8-01E1BEF72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40</cp:revision>
  <cp:lastPrinted>2019-01-24T12:53:00Z</cp:lastPrinted>
  <dcterms:created xsi:type="dcterms:W3CDTF">2016-02-15T13:56:00Z</dcterms:created>
  <dcterms:modified xsi:type="dcterms:W3CDTF">2019-02-04T11:23:00Z</dcterms:modified>
</cp:coreProperties>
</file>