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4D3DDD" w:rsidRPr="00D32859" w:rsidRDefault="005276F9" w:rsidP="004D3DDD">
      <w:pPr>
        <w:spacing w:before="36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4D3DDD" w:rsidRPr="00D32859">
        <w:rPr>
          <w:rFonts w:ascii="Arial" w:hAnsi="Arial" w:cs="Arial"/>
          <w:bCs/>
          <w:sz w:val="22"/>
          <w:szCs w:val="22"/>
        </w:rPr>
        <w:t>Contratação de pessoa jurídica para</w:t>
      </w:r>
      <w:r w:rsidR="004D3DDD">
        <w:rPr>
          <w:rFonts w:ascii="Arial" w:hAnsi="Arial" w:cs="Arial"/>
          <w:bCs/>
          <w:sz w:val="22"/>
          <w:szCs w:val="22"/>
        </w:rPr>
        <w:t xml:space="preserve"> impressão/confecção do material didático do </w:t>
      </w:r>
      <w:r w:rsidR="004D3DDD" w:rsidRPr="00480ED6">
        <w:rPr>
          <w:rFonts w:ascii="Arial" w:hAnsi="Arial" w:cs="Arial"/>
          <w:bCs/>
          <w:sz w:val="22"/>
          <w:szCs w:val="22"/>
        </w:rPr>
        <w:t xml:space="preserve">Programa </w:t>
      </w:r>
      <w:proofErr w:type="spellStart"/>
      <w:r w:rsidR="004D3DDD" w:rsidRPr="00480ED6">
        <w:rPr>
          <w:rFonts w:ascii="Arial" w:hAnsi="Arial" w:cs="Arial"/>
          <w:bCs/>
          <w:sz w:val="22"/>
          <w:szCs w:val="22"/>
        </w:rPr>
        <w:t>Agrinho</w:t>
      </w:r>
      <w:proofErr w:type="spellEnd"/>
      <w:r w:rsidR="004D3DDD" w:rsidRPr="00480ED6">
        <w:rPr>
          <w:rFonts w:ascii="Arial" w:hAnsi="Arial" w:cs="Arial"/>
          <w:bCs/>
          <w:sz w:val="22"/>
          <w:szCs w:val="22"/>
        </w:rPr>
        <w:t xml:space="preserve"> do</w:t>
      </w:r>
      <w:r w:rsidR="004D3DDD" w:rsidRPr="00480ED6">
        <w:rPr>
          <w:rFonts w:ascii="Arial" w:hAnsi="Arial" w:cs="Arial"/>
          <w:b/>
          <w:bCs/>
          <w:sz w:val="22"/>
          <w:szCs w:val="22"/>
        </w:rPr>
        <w:t xml:space="preserve"> </w:t>
      </w:r>
      <w:r w:rsidR="004D3DDD" w:rsidRPr="00480ED6">
        <w:rPr>
          <w:rFonts w:ascii="Arial" w:hAnsi="Arial" w:cs="Arial"/>
          <w:b/>
          <w:sz w:val="22"/>
          <w:szCs w:val="22"/>
        </w:rPr>
        <w:t>SENAR-AR/MS</w:t>
      </w:r>
      <w:r w:rsidR="004D3DDD">
        <w:rPr>
          <w:rFonts w:ascii="Arial" w:hAnsi="Arial" w:cs="Arial"/>
          <w:b/>
          <w:sz w:val="22"/>
          <w:szCs w:val="22"/>
        </w:rPr>
        <w:t>.</w:t>
      </w:r>
    </w:p>
    <w:p w:rsidR="006B120E" w:rsidRPr="00173E6D" w:rsidRDefault="006B120E" w:rsidP="004D3DDD">
      <w:pPr>
        <w:spacing w:before="360" w:after="120"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480D08">
          <w:rPr>
            <w:rStyle w:val="Hyperlink"/>
            <w:rFonts w:ascii="Arial" w:hAnsi="Arial" w:cs="Arial"/>
            <w:sz w:val="22"/>
            <w:szCs w:val="22"/>
          </w:rPr>
          <w:t>renise</w:t>
        </w:r>
        <w:r w:rsidR="00C8001F" w:rsidRPr="00345EF6">
          <w:rPr>
            <w:rStyle w:val="Hyperlink"/>
            <w:rFonts w:ascii="Arial" w:hAnsi="Arial" w:cs="Arial"/>
            <w:sz w:val="22"/>
            <w:szCs w:val="22"/>
          </w:rPr>
          <w:t>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480D08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480D08">
            <w:rPr>
              <w:rFonts w:ascii="Arial" w:hAnsi="Arial" w:cs="Arial"/>
              <w:sz w:val="18"/>
              <w:szCs w:val="20"/>
            </w:rPr>
            <w:t>013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4D3DDD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4D3DDD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4D3DDD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0D08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3DDD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ssandro.paulovich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C9624-1F6E-4709-98DA-1BAB1477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49</cp:revision>
  <cp:lastPrinted>2019-01-31T19:37:00Z</cp:lastPrinted>
  <dcterms:created xsi:type="dcterms:W3CDTF">2016-02-15T13:56:00Z</dcterms:created>
  <dcterms:modified xsi:type="dcterms:W3CDTF">2019-01-31T19:37:00Z</dcterms:modified>
</cp:coreProperties>
</file>