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RPr="000A1C95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Pr="000A1C95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0A1C95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 w:rsidRPr="000A1C95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A1C95">
              <w:rPr>
                <w:rFonts w:ascii="Arial" w:hAnsi="Arial" w:cs="Arial"/>
                <w:sz w:val="28"/>
                <w:szCs w:val="28"/>
              </w:rPr>
              <w:t>007</w:t>
            </w:r>
            <w:r w:rsidR="008F569F" w:rsidRPr="000A1C95">
              <w:rPr>
                <w:rFonts w:ascii="Arial" w:hAnsi="Arial" w:cs="Arial"/>
                <w:sz w:val="28"/>
                <w:szCs w:val="28"/>
              </w:rPr>
              <w:t>/2019</w:t>
            </w:r>
          </w:p>
          <w:p w:rsidR="001E7351" w:rsidRPr="000A1C95" w:rsidRDefault="002E62D2" w:rsidP="000A1C95">
            <w:pPr>
              <w:pStyle w:val="Corpodetexto"/>
              <w:rPr>
                <w:rFonts w:ascii="Arial" w:hAnsi="Arial" w:cs="Arial"/>
                <w:szCs w:val="24"/>
              </w:rPr>
            </w:pPr>
            <w:r w:rsidRPr="000A1C95"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A1C95">
              <w:rPr>
                <w:rFonts w:ascii="Arial" w:hAnsi="Arial" w:cs="Arial"/>
                <w:sz w:val="28"/>
                <w:szCs w:val="28"/>
              </w:rPr>
              <w:t>007</w:t>
            </w:r>
            <w:r w:rsidR="008F569F" w:rsidRPr="000A1C95">
              <w:rPr>
                <w:rFonts w:ascii="Arial" w:hAnsi="Arial" w:cs="Arial"/>
                <w:sz w:val="28"/>
                <w:szCs w:val="28"/>
              </w:rPr>
              <w:t>/2019</w:t>
            </w:r>
          </w:p>
        </w:tc>
      </w:tr>
    </w:tbl>
    <w:p w:rsidR="00EF26E2" w:rsidRPr="000A1C95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Pr="000A1C95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A20158" w:rsidRPr="000A1C95" w:rsidRDefault="005276F9" w:rsidP="00A20158">
      <w:pPr>
        <w:spacing w:before="240" w:after="240" w:line="360" w:lineRule="auto"/>
        <w:jc w:val="both"/>
        <w:rPr>
          <w:rFonts w:ascii="Arial" w:hAnsi="Arial" w:cs="Arial"/>
          <w:sz w:val="22"/>
          <w:szCs w:val="22"/>
        </w:rPr>
      </w:pPr>
      <w:r w:rsidRPr="000A1C95">
        <w:rPr>
          <w:rFonts w:ascii="Arial" w:hAnsi="Arial" w:cs="Arial"/>
          <w:b/>
          <w:sz w:val="22"/>
          <w:szCs w:val="22"/>
        </w:rPr>
        <w:t xml:space="preserve">OBJETO: </w:t>
      </w:r>
      <w:r w:rsidR="00A20158" w:rsidRPr="000A1C95">
        <w:rPr>
          <w:rFonts w:ascii="Arial" w:hAnsi="Arial" w:cs="Arial"/>
          <w:sz w:val="22"/>
          <w:szCs w:val="22"/>
        </w:rPr>
        <w:t xml:space="preserve">Contratação de pessoa jurídica para prestação de serviços de cerimonial para atendimento das demandas do </w:t>
      </w:r>
      <w:r w:rsidR="00A20158" w:rsidRPr="000A1C95">
        <w:rPr>
          <w:rFonts w:ascii="Arial" w:hAnsi="Arial" w:cs="Arial"/>
          <w:b/>
          <w:sz w:val="22"/>
          <w:szCs w:val="22"/>
        </w:rPr>
        <w:t>SENAR-AR/MS</w:t>
      </w:r>
      <w:r w:rsidR="00A20158" w:rsidRPr="000A1C95">
        <w:rPr>
          <w:rFonts w:ascii="Arial" w:hAnsi="Arial" w:cs="Arial"/>
          <w:sz w:val="22"/>
          <w:szCs w:val="22"/>
        </w:rPr>
        <w:t>.</w:t>
      </w:r>
    </w:p>
    <w:p w:rsidR="006B120E" w:rsidRPr="000A1C95" w:rsidRDefault="006B120E" w:rsidP="008F569F">
      <w:pPr>
        <w:spacing w:before="240" w:after="24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0A1C95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0A1C95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0A1C95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0A1C95">
              <w:rPr>
                <w:rFonts w:ascii="Arial" w:hAnsi="Arial" w:cs="Arial"/>
                <w:sz w:val="22"/>
                <w:szCs w:val="22"/>
              </w:rPr>
              <w:t>________</w:t>
            </w:r>
            <w:r w:rsidRPr="000A1C95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0A1C95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0A1C95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0A1C95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0A1C95">
              <w:rPr>
                <w:rFonts w:ascii="Arial" w:hAnsi="Arial" w:cs="Arial"/>
                <w:sz w:val="22"/>
                <w:szCs w:val="22"/>
              </w:rPr>
              <w:t>________</w:t>
            </w:r>
            <w:r w:rsidRPr="000A1C95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0A1C95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0A1C95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0A1C95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0A1C95">
              <w:rPr>
                <w:rFonts w:ascii="Arial" w:hAnsi="Arial" w:cs="Arial"/>
                <w:sz w:val="22"/>
                <w:szCs w:val="22"/>
              </w:rPr>
              <w:t>________</w:t>
            </w:r>
            <w:r w:rsidRPr="000A1C95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0A1C95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0A1C95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0A1C95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0A1C95">
              <w:rPr>
                <w:rFonts w:ascii="Arial" w:hAnsi="Arial" w:cs="Arial"/>
                <w:sz w:val="22"/>
                <w:szCs w:val="22"/>
              </w:rPr>
              <w:t>________</w:t>
            </w:r>
            <w:r w:rsidRPr="000A1C95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0A1C95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0A1C95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0A1C95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0A1C95">
              <w:rPr>
                <w:rFonts w:ascii="Arial" w:hAnsi="Arial" w:cs="Arial"/>
                <w:sz w:val="22"/>
                <w:szCs w:val="22"/>
              </w:rPr>
              <w:t>________</w:t>
            </w:r>
            <w:r w:rsidRPr="000A1C95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0A1C95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0A1C95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0A1C95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0A1C95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0A1C95">
              <w:rPr>
                <w:rFonts w:ascii="Arial" w:hAnsi="Arial" w:cs="Arial"/>
                <w:sz w:val="22"/>
                <w:szCs w:val="22"/>
              </w:rPr>
              <w:t>________</w:t>
            </w:r>
            <w:r w:rsidRPr="000A1C95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0A1C95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0A1C95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0A1C95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0A1C95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</w:r>
            <w:r w:rsidRPr="000A1C95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0A1C95">
              <w:rPr>
                <w:rFonts w:ascii="Arial" w:hAnsi="Arial" w:cs="Arial"/>
                <w:sz w:val="22"/>
                <w:szCs w:val="22"/>
              </w:rPr>
              <w:t>________</w:t>
            </w:r>
            <w:r w:rsidRPr="000A1C95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0A1C95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0A1C95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0A1C95"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0A1C95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0A1C95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0A1C95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0A1C95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0A1C95">
        <w:rPr>
          <w:rFonts w:ascii="Arial" w:hAnsi="Arial" w:cs="Arial"/>
          <w:b w:val="0"/>
          <w:sz w:val="22"/>
          <w:szCs w:val="22"/>
        </w:rPr>
        <w:t>EM: __</w:t>
      </w:r>
      <w:r w:rsidR="0025758F" w:rsidRPr="000A1C95">
        <w:rPr>
          <w:rFonts w:ascii="Arial" w:hAnsi="Arial" w:cs="Arial"/>
          <w:b w:val="0"/>
          <w:sz w:val="22"/>
          <w:szCs w:val="22"/>
        </w:rPr>
        <w:t>_</w:t>
      </w:r>
      <w:r w:rsidRPr="000A1C95">
        <w:rPr>
          <w:rFonts w:ascii="Arial" w:hAnsi="Arial" w:cs="Arial"/>
          <w:b w:val="0"/>
          <w:sz w:val="22"/>
          <w:szCs w:val="22"/>
        </w:rPr>
        <w:t>___/__</w:t>
      </w:r>
      <w:r w:rsidR="0025758F" w:rsidRPr="000A1C95">
        <w:rPr>
          <w:rFonts w:ascii="Arial" w:hAnsi="Arial" w:cs="Arial"/>
          <w:b w:val="0"/>
          <w:sz w:val="22"/>
          <w:szCs w:val="22"/>
        </w:rPr>
        <w:t>_</w:t>
      </w:r>
      <w:r w:rsidR="008F569F" w:rsidRPr="000A1C95">
        <w:rPr>
          <w:rFonts w:ascii="Arial" w:hAnsi="Arial" w:cs="Arial"/>
          <w:b w:val="0"/>
          <w:sz w:val="22"/>
          <w:szCs w:val="22"/>
        </w:rPr>
        <w:t>___/2019</w:t>
      </w:r>
      <w:r w:rsidR="00876208" w:rsidRPr="000A1C95">
        <w:rPr>
          <w:rFonts w:ascii="Arial" w:hAnsi="Arial" w:cs="Arial"/>
          <w:b w:val="0"/>
          <w:sz w:val="22"/>
          <w:szCs w:val="22"/>
        </w:rPr>
        <w:t>.</w:t>
      </w:r>
    </w:p>
    <w:p w:rsidR="009A5567" w:rsidRPr="000A1C95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0A1C95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0A1C95">
        <w:rPr>
          <w:rFonts w:ascii="Arial" w:hAnsi="Arial" w:cs="Arial"/>
          <w:b w:val="0"/>
          <w:sz w:val="22"/>
          <w:szCs w:val="22"/>
        </w:rPr>
        <w:tab/>
      </w:r>
    </w:p>
    <w:p w:rsidR="00266164" w:rsidRPr="000A1C95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0A1C95">
        <w:rPr>
          <w:rFonts w:ascii="Arial" w:hAnsi="Arial" w:cs="Arial"/>
          <w:b w:val="0"/>
          <w:sz w:val="22"/>
          <w:szCs w:val="22"/>
        </w:rPr>
        <w:t>_______</w:t>
      </w:r>
      <w:r w:rsidR="001E7351" w:rsidRPr="000A1C95">
        <w:rPr>
          <w:rFonts w:ascii="Arial" w:hAnsi="Arial" w:cs="Arial"/>
          <w:b w:val="0"/>
          <w:sz w:val="22"/>
          <w:szCs w:val="22"/>
        </w:rPr>
        <w:t>___________________________</w:t>
      </w:r>
      <w:r w:rsidRPr="000A1C95">
        <w:rPr>
          <w:rFonts w:ascii="Arial" w:hAnsi="Arial" w:cs="Arial"/>
          <w:b w:val="0"/>
          <w:sz w:val="22"/>
          <w:szCs w:val="22"/>
        </w:rPr>
        <w:t>___</w:t>
      </w:r>
    </w:p>
    <w:p w:rsidR="00B13F51" w:rsidRPr="000A1C95" w:rsidRDefault="009A5567" w:rsidP="000A1C95">
      <w:pPr>
        <w:pStyle w:val="Corpodetexto"/>
        <w:tabs>
          <w:tab w:val="left" w:pos="373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0A1C95">
        <w:rPr>
          <w:rFonts w:ascii="Arial" w:hAnsi="Arial" w:cs="Arial"/>
          <w:b w:val="0"/>
          <w:sz w:val="22"/>
          <w:szCs w:val="22"/>
        </w:rPr>
        <w:t>Assinatura</w:t>
      </w:r>
      <w:r w:rsidR="001E7351" w:rsidRPr="000A1C95">
        <w:rPr>
          <w:rFonts w:ascii="Arial" w:hAnsi="Arial" w:cs="Arial"/>
          <w:b w:val="0"/>
          <w:sz w:val="22"/>
          <w:szCs w:val="22"/>
        </w:rPr>
        <w:t xml:space="preserve"> (Nome Legível)</w:t>
      </w:r>
      <w:r w:rsidR="000A1C95">
        <w:rPr>
          <w:rFonts w:ascii="Arial" w:hAnsi="Arial" w:cs="Arial"/>
          <w:b w:val="0"/>
          <w:sz w:val="22"/>
          <w:szCs w:val="22"/>
        </w:rPr>
        <w:tab/>
      </w:r>
      <w:bookmarkStart w:id="0" w:name="_GoBack"/>
      <w:bookmarkEnd w:id="0"/>
    </w:p>
    <w:p w:rsidR="001E7351" w:rsidRPr="000A1C95" w:rsidRDefault="008F569F" w:rsidP="008F569F">
      <w:pPr>
        <w:tabs>
          <w:tab w:val="left" w:pos="6075"/>
        </w:tabs>
        <w:rPr>
          <w:rFonts w:ascii="Arial" w:hAnsi="Arial" w:cs="Arial"/>
          <w:sz w:val="22"/>
          <w:szCs w:val="22"/>
        </w:rPr>
      </w:pPr>
      <w:r w:rsidRPr="000A1C95">
        <w:rPr>
          <w:rFonts w:ascii="Arial" w:hAnsi="Arial" w:cs="Arial"/>
          <w:sz w:val="22"/>
          <w:szCs w:val="22"/>
        </w:rPr>
        <w:tab/>
      </w:r>
    </w:p>
    <w:p w:rsidR="001E7351" w:rsidRPr="000A1C95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0A1C95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0A1C95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0A1C95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0A1C95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1C95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8F569F" w:rsidRPr="000A1C95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0A1C95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0A1C95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0A1C95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A20158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A20158">
            <w:rPr>
              <w:rFonts w:ascii="Arial" w:hAnsi="Arial" w:cs="Arial"/>
              <w:sz w:val="18"/>
              <w:szCs w:val="20"/>
            </w:rPr>
            <w:t>015</w:t>
          </w:r>
          <w:r w:rsidR="00AE186D">
            <w:rPr>
              <w:rFonts w:ascii="Arial" w:hAnsi="Arial" w:cs="Arial"/>
              <w:sz w:val="18"/>
              <w:szCs w:val="20"/>
            </w:rPr>
            <w:t>/201</w:t>
          </w:r>
          <w:r w:rsidR="008F569F">
            <w:rPr>
              <w:rFonts w:ascii="Arial" w:hAnsi="Arial" w:cs="Arial"/>
              <w:sz w:val="18"/>
              <w:szCs w:val="20"/>
            </w:rPr>
            <w:t>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1C95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0158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9A548-5291-4DE5-8807-5243DD8C7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39</cp:revision>
  <cp:lastPrinted>2018-12-10T18:29:00Z</cp:lastPrinted>
  <dcterms:created xsi:type="dcterms:W3CDTF">2016-02-15T13:56:00Z</dcterms:created>
  <dcterms:modified xsi:type="dcterms:W3CDTF">2019-02-13T11:27:00Z</dcterms:modified>
</cp:coreProperties>
</file>