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6B4D7C">
              <w:rPr>
                <w:rFonts w:ascii="Arial" w:hAnsi="Arial" w:cs="Arial"/>
                <w:sz w:val="28"/>
                <w:szCs w:val="28"/>
              </w:rPr>
              <w:t>011</w:t>
            </w:r>
            <w:r w:rsidR="002E771C">
              <w:rPr>
                <w:rFonts w:ascii="Arial" w:hAnsi="Arial" w:cs="Arial"/>
                <w:sz w:val="28"/>
                <w:szCs w:val="28"/>
              </w:rPr>
              <w:t>/</w:t>
            </w:r>
            <w:r w:rsidR="00B51613">
              <w:rPr>
                <w:rFonts w:ascii="Arial" w:hAnsi="Arial" w:cs="Arial"/>
                <w:sz w:val="28"/>
                <w:szCs w:val="28"/>
              </w:rPr>
              <w:t>2018</w:t>
            </w:r>
          </w:p>
          <w:p w:rsidR="001E7351" w:rsidRPr="001E7351" w:rsidRDefault="002E62D2" w:rsidP="006B4D7C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6B4D7C">
              <w:rPr>
                <w:rFonts w:ascii="Arial" w:hAnsi="Arial" w:cs="Arial"/>
                <w:sz w:val="28"/>
                <w:szCs w:val="28"/>
              </w:rPr>
              <w:t>010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6B4D7C" w:rsidRPr="0023418E" w:rsidRDefault="005276F9" w:rsidP="006B4D7C">
      <w:pPr>
        <w:spacing w:before="360" w:line="360" w:lineRule="auto"/>
        <w:jc w:val="both"/>
        <w:rPr>
          <w:rFonts w:ascii="Arial" w:hAnsi="Arial" w:cs="Arial"/>
        </w:rPr>
      </w:pPr>
      <w:r w:rsidRPr="00A93CAC">
        <w:rPr>
          <w:rFonts w:ascii="Arial" w:hAnsi="Arial" w:cs="Arial"/>
          <w:b/>
          <w:sz w:val="22"/>
          <w:szCs w:val="22"/>
        </w:rPr>
        <w:t xml:space="preserve">OBJETO: </w:t>
      </w:r>
      <w:r w:rsidR="006B4D7C" w:rsidRPr="0023418E">
        <w:rPr>
          <w:rFonts w:ascii="Arial" w:hAnsi="Arial" w:cs="Arial"/>
        </w:rPr>
        <w:t>Contr</w:t>
      </w:r>
      <w:r w:rsidR="0023418E">
        <w:rPr>
          <w:rFonts w:ascii="Arial" w:hAnsi="Arial" w:cs="Arial"/>
        </w:rPr>
        <w:t xml:space="preserve">atação de pessoa jurídica para </w:t>
      </w:r>
      <w:r w:rsidR="006B4D7C" w:rsidRPr="0023418E">
        <w:rPr>
          <w:rFonts w:ascii="Arial" w:hAnsi="Arial" w:cs="Arial"/>
        </w:rPr>
        <w:t xml:space="preserve">confecção de tendas e fechamentos sanfonados personalizados para atendimento das demandas de eventos do </w:t>
      </w:r>
      <w:r w:rsidR="006B4D7C" w:rsidRPr="0023418E">
        <w:rPr>
          <w:rFonts w:ascii="Arial" w:hAnsi="Arial" w:cs="Arial"/>
          <w:b/>
        </w:rPr>
        <w:t>SENAR-AR/MS</w:t>
      </w:r>
      <w:r w:rsidR="006B4D7C" w:rsidRPr="0023418E">
        <w:rPr>
          <w:rFonts w:ascii="Arial" w:hAnsi="Arial" w:cs="Arial"/>
        </w:rPr>
        <w:t>.</w:t>
      </w: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bookmarkStart w:id="0" w:name="_GoBack"/>
      <w:bookmarkEnd w:id="0"/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B51613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ESTE DOCUMENTO DEVERÁ SER PREENCHIDO E ENVIADO PARA O E-MAIL</w:t>
      </w:r>
      <w:r w:rsidR="004C63B6">
        <w:rPr>
          <w:rFonts w:ascii="Arial" w:hAnsi="Arial" w:cs="Arial"/>
          <w:b/>
          <w:color w:val="C00000"/>
          <w:sz w:val="22"/>
          <w:szCs w:val="22"/>
        </w:rPr>
        <w:t>:</w:t>
      </w:r>
      <w:r w:rsidR="008C2DEE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hyperlink r:id="rId8" w:history="1">
        <w:r w:rsidR="008C2DEE" w:rsidRPr="00AA2D7A">
          <w:rPr>
            <w:rStyle w:val="Hyperlink"/>
            <w:rFonts w:ascii="Arial" w:hAnsi="Arial" w:cs="Arial"/>
            <w:b/>
            <w:sz w:val="22"/>
            <w:szCs w:val="22"/>
          </w:rPr>
          <w:t>lorene@senarms.org.br</w:t>
        </w:r>
      </w:hyperlink>
      <w:r w:rsidR="008C2DEE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r w:rsidR="002E771C">
        <w:rPr>
          <w:rFonts w:ascii="Arial" w:hAnsi="Arial" w:cs="Arial"/>
          <w:b/>
          <w:color w:val="C00000"/>
          <w:sz w:val="22"/>
          <w:szCs w:val="22"/>
        </w:rPr>
        <w:t>6943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6B4D7C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6B4D7C">
            <w:rPr>
              <w:rFonts w:ascii="Arial" w:hAnsi="Arial" w:cs="Arial"/>
              <w:sz w:val="18"/>
              <w:szCs w:val="20"/>
            </w:rPr>
            <w:t>036</w:t>
          </w:r>
          <w:r w:rsidR="00B51613">
            <w:rPr>
              <w:rFonts w:ascii="Arial" w:hAnsi="Arial" w:cs="Arial"/>
              <w:sz w:val="18"/>
              <w:szCs w:val="20"/>
            </w:rPr>
            <w:t>/2018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B51613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B51613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5E1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18E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E771C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13F0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63B6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4D7C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2DEE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84F6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202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89B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3CAC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ren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F8EFF-F0D5-4B84-BCA7-AC8E0DAC7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171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Marçal</cp:lastModifiedBy>
  <cp:revision>51</cp:revision>
  <cp:lastPrinted>2018-03-22T12:53:00Z</cp:lastPrinted>
  <dcterms:created xsi:type="dcterms:W3CDTF">2016-02-15T13:56:00Z</dcterms:created>
  <dcterms:modified xsi:type="dcterms:W3CDTF">2018-06-05T19:16:00Z</dcterms:modified>
</cp:coreProperties>
</file>