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</w:t>
            </w:r>
            <w:r w:rsidR="00830C67">
              <w:rPr>
                <w:rFonts w:ascii="Arial" w:hAnsi="Arial" w:cs="Arial"/>
                <w:sz w:val="28"/>
                <w:szCs w:val="28"/>
              </w:rPr>
              <w:t>12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830C67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</w:t>
            </w:r>
            <w:r w:rsidR="00830C67">
              <w:rPr>
                <w:rFonts w:ascii="Arial" w:hAnsi="Arial" w:cs="Arial"/>
                <w:sz w:val="28"/>
                <w:szCs w:val="28"/>
              </w:rPr>
              <w:t>12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185212" w:rsidRDefault="005276F9" w:rsidP="00185212">
      <w:pPr>
        <w:spacing w:before="120" w:line="360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85212">
        <w:rPr>
          <w:rFonts w:ascii="Arial" w:hAnsi="Arial" w:cs="Arial"/>
          <w:sz w:val="22"/>
          <w:szCs w:val="22"/>
        </w:rPr>
        <w:t>Registro de Preços para eventual aquisição</w:t>
      </w:r>
      <w:r w:rsidR="00185212">
        <w:rPr>
          <w:rFonts w:ascii="Arial" w:eastAsia="Calibri" w:hAnsi="Arial" w:cs="Arial"/>
          <w:sz w:val="22"/>
          <w:szCs w:val="22"/>
        </w:rPr>
        <w:t xml:space="preserve"> de equipamentos de informática, periféricos e acessórios eletrônicos para atender as demandas do </w:t>
      </w:r>
      <w:r w:rsidR="00185212">
        <w:rPr>
          <w:rFonts w:ascii="Arial" w:eastAsia="Calibri" w:hAnsi="Arial" w:cs="Arial"/>
          <w:b/>
          <w:bCs/>
          <w:sz w:val="22"/>
          <w:szCs w:val="22"/>
        </w:rPr>
        <w:t>SENAR-AR/MS.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185212" w:rsidRPr="00380809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185212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67" w:rsidRDefault="00830C6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185212">
          <w:pPr>
            <w:pStyle w:val="Rodap"/>
            <w:rPr>
              <w:rFonts w:ascii="Arial" w:hAnsi="Arial" w:cs="Arial"/>
              <w:sz w:val="18"/>
              <w:szCs w:val="20"/>
            </w:rPr>
          </w:pPr>
          <w:bookmarkStart w:id="0" w:name="_GoBack"/>
          <w:bookmarkEnd w:id="0"/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F569F">
            <w:rPr>
              <w:rFonts w:ascii="Arial" w:hAnsi="Arial" w:cs="Arial"/>
              <w:sz w:val="18"/>
              <w:szCs w:val="20"/>
            </w:rPr>
            <w:t>0</w:t>
          </w:r>
          <w:r w:rsidR="00185212">
            <w:rPr>
              <w:rFonts w:ascii="Arial" w:hAnsi="Arial" w:cs="Arial"/>
              <w:sz w:val="18"/>
              <w:szCs w:val="20"/>
            </w:rPr>
            <w:t>23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67" w:rsidRDefault="00830C6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830C67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830C67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830C67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85212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C67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14EB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4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CC5FD-3BAC-45FF-BABB-A72A5A04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40</cp:revision>
  <cp:lastPrinted>2018-12-10T18:29:00Z</cp:lastPrinted>
  <dcterms:created xsi:type="dcterms:W3CDTF">2016-02-15T13:56:00Z</dcterms:created>
  <dcterms:modified xsi:type="dcterms:W3CDTF">2019-03-07T13:34:00Z</dcterms:modified>
</cp:coreProperties>
</file>