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E1CD5">
              <w:rPr>
                <w:rFonts w:ascii="Arial" w:hAnsi="Arial" w:cs="Arial"/>
                <w:sz w:val="28"/>
                <w:szCs w:val="28"/>
              </w:rPr>
              <w:t>017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DE4A04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2E62D2" w:rsidP="00DE2F0B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E2F0B">
              <w:rPr>
                <w:rFonts w:ascii="Arial" w:hAnsi="Arial" w:cs="Arial"/>
                <w:sz w:val="28"/>
                <w:szCs w:val="28"/>
              </w:rPr>
              <w:t>014/2017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9B1B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DE2F0B" w:rsidRPr="00DE2F0B">
        <w:rPr>
          <w:rFonts w:ascii="Arial" w:hAnsi="Arial" w:cs="Arial"/>
          <w:sz w:val="22"/>
          <w:szCs w:val="22"/>
        </w:rPr>
        <w:t>Contratação de pessoa jurídica para prestação de serviços de coleta, transporte terrestre e entrega de encomendas e cargas, em âmbito Estadual, visando atender as demandas do</w:t>
      </w:r>
      <w:r w:rsidR="00DE2F0B" w:rsidRPr="00DE2F0B">
        <w:rPr>
          <w:rFonts w:ascii="Arial" w:hAnsi="Arial" w:cs="Arial"/>
          <w:b/>
          <w:sz w:val="22"/>
          <w:szCs w:val="22"/>
        </w:rPr>
        <w:t xml:space="preserve"> SENAR-AR/MS</w:t>
      </w:r>
      <w:r w:rsidR="004C0C81" w:rsidRPr="004C0C81">
        <w:rPr>
          <w:rFonts w:ascii="Arial" w:hAnsi="Arial" w:cs="Arial"/>
          <w:b/>
          <w:sz w:val="22"/>
          <w:szCs w:val="22"/>
        </w:rPr>
        <w:t>.</w:t>
      </w:r>
      <w:r w:rsidR="009B1BF4" w:rsidRPr="00173E6D">
        <w:rPr>
          <w:rFonts w:ascii="Arial" w:hAnsi="Arial" w:cs="Arial"/>
          <w:sz w:val="22"/>
          <w:szCs w:val="22"/>
        </w:rPr>
        <w:t xml:space="preserve"> 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DE4A04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  <w:bookmarkEnd w:id="0"/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Pr="00173E6D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DE2F0B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>nº</w:t>
          </w:r>
          <w:r w:rsidR="00DE2F0B">
            <w:rPr>
              <w:rFonts w:ascii="Arial" w:hAnsi="Arial" w:cs="Arial"/>
              <w:sz w:val="18"/>
              <w:szCs w:val="20"/>
            </w:rPr>
            <w:t xml:space="preserve"> 040/</w:t>
          </w:r>
          <w:r w:rsidR="009E0FA2" w:rsidRPr="009E0FA2">
            <w:rPr>
              <w:rFonts w:ascii="Arial" w:hAnsi="Arial" w:cs="Arial"/>
              <w:sz w:val="18"/>
              <w:szCs w:val="20"/>
            </w:rPr>
            <w:t>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1E1CD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1E1CD5">
            <w:rPr>
              <w:rFonts w:ascii="Arial" w:hAnsi="Arial" w:cs="Arial"/>
              <w:bCs/>
              <w:sz w:val="18"/>
              <w:szCs w:val="20"/>
            </w:rPr>
            <w:t>017</w:t>
          </w:r>
          <w:r w:rsidR="00A94747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DE4A04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2934" w:type="dxa"/>
          <w:vAlign w:val="center"/>
        </w:tcPr>
        <w:p w:rsidR="009E0FA2" w:rsidRPr="009E0FA2" w:rsidRDefault="000725F7" w:rsidP="001E1CD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1E1CD5">
            <w:rPr>
              <w:rFonts w:ascii="Arial" w:hAnsi="Arial" w:cs="Arial"/>
              <w:sz w:val="18"/>
              <w:szCs w:val="20"/>
            </w:rPr>
            <w:t>014</w:t>
          </w:r>
          <w:r w:rsidR="00876208">
            <w:rPr>
              <w:rFonts w:ascii="Arial" w:hAnsi="Arial" w:cs="Arial"/>
              <w:sz w:val="18"/>
              <w:szCs w:val="20"/>
            </w:rPr>
            <w:t>/201</w:t>
          </w:r>
          <w:r w:rsidR="00DE4A04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D5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2F0B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8C57-E3A4-4F6F-BAC8-B233A9FD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27</cp:revision>
  <cp:lastPrinted>2016-02-18T16:37:00Z</cp:lastPrinted>
  <dcterms:created xsi:type="dcterms:W3CDTF">2016-02-15T13:56:00Z</dcterms:created>
  <dcterms:modified xsi:type="dcterms:W3CDTF">2017-05-15T11:50:00Z</dcterms:modified>
</cp:coreProperties>
</file>