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57535">
              <w:rPr>
                <w:rFonts w:ascii="Arial" w:hAnsi="Arial" w:cs="Arial"/>
                <w:sz w:val="28"/>
                <w:szCs w:val="28"/>
              </w:rPr>
              <w:t>25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D5753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57535">
              <w:rPr>
                <w:rFonts w:ascii="Arial" w:hAnsi="Arial" w:cs="Arial"/>
                <w:sz w:val="28"/>
                <w:szCs w:val="28"/>
              </w:rPr>
              <w:t>020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A7395" w:rsidRPr="005A7395">
        <w:rPr>
          <w:rFonts w:ascii="Arial" w:hAnsi="Arial" w:cs="Arial"/>
          <w:sz w:val="22"/>
          <w:szCs w:val="22"/>
        </w:rPr>
        <w:t xml:space="preserve">Aquisição de Material Permanente para atendimento dos cursos de NR 31, 33 e 35 do </w:t>
      </w:r>
      <w:r w:rsidR="005A7395" w:rsidRPr="005A7395">
        <w:rPr>
          <w:rFonts w:ascii="Arial" w:hAnsi="Arial" w:cs="Arial"/>
          <w:b/>
          <w:sz w:val="22"/>
          <w:szCs w:val="22"/>
        </w:rPr>
        <w:t>SENAR-AR/MS</w:t>
      </w:r>
      <w:r w:rsidR="006621F4" w:rsidRPr="006621F4">
        <w:rPr>
          <w:rFonts w:ascii="Arial" w:hAnsi="Arial" w:cs="Arial"/>
          <w:b/>
          <w:sz w:val="22"/>
          <w:szCs w:val="22"/>
        </w:rPr>
        <w:t>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  <w:bookmarkStart w:id="0" w:name="_GoBack"/>
      <w:bookmarkEnd w:id="0"/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5A739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F6029A">
            <w:rPr>
              <w:rFonts w:ascii="Arial" w:hAnsi="Arial" w:cs="Arial"/>
              <w:sz w:val="18"/>
              <w:szCs w:val="20"/>
              <w:highlight w:val="yellow"/>
            </w:rPr>
            <w:t>0</w:t>
          </w:r>
          <w:r w:rsidR="005A7395">
            <w:rPr>
              <w:rFonts w:ascii="Arial" w:hAnsi="Arial" w:cs="Arial"/>
              <w:sz w:val="18"/>
              <w:szCs w:val="20"/>
              <w:highlight w:val="yellow"/>
            </w:rPr>
            <w:t>60</w:t>
          </w:r>
          <w:r w:rsidR="009E0FA2" w:rsidRPr="00BB030C">
            <w:rPr>
              <w:rFonts w:ascii="Arial" w:hAnsi="Arial" w:cs="Arial"/>
              <w:sz w:val="18"/>
              <w:szCs w:val="20"/>
              <w:highlight w:val="yellow"/>
            </w:rPr>
            <w:t>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D5753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D57535">
            <w:rPr>
              <w:rFonts w:ascii="Arial" w:hAnsi="Arial" w:cs="Arial"/>
              <w:bCs/>
              <w:sz w:val="18"/>
              <w:szCs w:val="20"/>
            </w:rPr>
            <w:t>025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D5753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D57535">
            <w:rPr>
              <w:rFonts w:ascii="Arial" w:hAnsi="Arial" w:cs="Arial"/>
              <w:sz w:val="18"/>
              <w:szCs w:val="20"/>
            </w:rPr>
            <w:t>020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8D568-74E0-415D-9684-DF511A17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31</cp:revision>
  <cp:lastPrinted>2016-02-18T16:37:00Z</cp:lastPrinted>
  <dcterms:created xsi:type="dcterms:W3CDTF">2016-02-15T13:56:00Z</dcterms:created>
  <dcterms:modified xsi:type="dcterms:W3CDTF">2017-06-30T14:32:00Z</dcterms:modified>
</cp:coreProperties>
</file>