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bookmarkStart w:id="0" w:name="_GoBack"/>
            <w:bookmarkEnd w:id="0"/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B37B7B">
              <w:rPr>
                <w:rFonts w:ascii="Arial" w:hAnsi="Arial" w:cs="Arial"/>
                <w:sz w:val="28"/>
                <w:szCs w:val="28"/>
              </w:rPr>
              <w:t>xxx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  <w:p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B37B7B">
              <w:rPr>
                <w:rFonts w:ascii="Arial" w:hAnsi="Arial" w:cs="Arial"/>
                <w:sz w:val="28"/>
                <w:szCs w:val="28"/>
              </w:rPr>
              <w:t>xxx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2348AB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2348AB" w:rsidRPr="00A15F78">
        <w:rPr>
          <w:rFonts w:ascii="Arial" w:hAnsi="Arial" w:cs="Arial"/>
          <w:sz w:val="22"/>
          <w:szCs w:val="22"/>
        </w:rPr>
        <w:t xml:space="preserve">Contratação </w:t>
      </w:r>
      <w:r w:rsidR="002348AB">
        <w:rPr>
          <w:rFonts w:ascii="Arial" w:hAnsi="Arial" w:cs="Arial"/>
          <w:sz w:val="22"/>
          <w:szCs w:val="22"/>
        </w:rPr>
        <w:t>de pessoa jurídica</w:t>
      </w:r>
      <w:r w:rsidR="002348AB" w:rsidRPr="00A15F78">
        <w:rPr>
          <w:rFonts w:ascii="Arial" w:hAnsi="Arial" w:cs="Arial"/>
          <w:sz w:val="22"/>
          <w:szCs w:val="22"/>
        </w:rPr>
        <w:t xml:space="preserve"> especializada</w:t>
      </w:r>
      <w:r w:rsidR="002348AB">
        <w:rPr>
          <w:rFonts w:ascii="Arial" w:hAnsi="Arial" w:cs="Arial"/>
          <w:sz w:val="22"/>
          <w:szCs w:val="22"/>
        </w:rPr>
        <w:t xml:space="preserve"> no fornecimento de internet</w:t>
      </w:r>
      <w:r w:rsidR="002348AB" w:rsidRPr="00A15F78">
        <w:rPr>
          <w:rFonts w:ascii="Arial" w:hAnsi="Arial" w:cs="Arial"/>
          <w:sz w:val="22"/>
          <w:szCs w:val="22"/>
        </w:rPr>
        <w:t xml:space="preserve"> para interligação dos prédios do SENAR-AR/MS e Centro de Excelência em Bovinocultura de Corte SENAR-AR/MS.</w:t>
      </w: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CD1695">
        <w:rPr>
          <w:rFonts w:ascii="Arial" w:hAnsi="Arial" w:cs="Arial"/>
          <w:b w:val="0"/>
          <w:sz w:val="22"/>
          <w:szCs w:val="22"/>
        </w:rPr>
        <w:t>9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8E2CDE" w:rsidRPr="00661D61">
          <w:rPr>
            <w:rStyle w:val="Hyperlink"/>
            <w:rFonts w:ascii="Arial" w:hAnsi="Arial" w:cs="Arial"/>
            <w:sz w:val="22"/>
            <w:szCs w:val="22"/>
          </w:rPr>
          <w:t>renise@senarms.org.br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2A0DC4" w:rsidRDefault="00A94747" w:rsidP="008E2CDE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8E2CDE">
            <w:rPr>
              <w:rFonts w:ascii="Arial" w:hAnsi="Arial" w:cs="Arial"/>
              <w:sz w:val="18"/>
              <w:szCs w:val="20"/>
            </w:rPr>
            <w:t>059</w:t>
          </w:r>
          <w:r w:rsidR="00B51613">
            <w:rPr>
              <w:rFonts w:ascii="Arial" w:hAnsi="Arial" w:cs="Arial"/>
              <w:sz w:val="18"/>
              <w:szCs w:val="20"/>
            </w:rPr>
            <w:t>/201</w:t>
          </w:r>
          <w:r w:rsidR="00CD1695">
            <w:rPr>
              <w:rFonts w:ascii="Arial" w:hAnsi="Arial" w:cs="Arial"/>
              <w:sz w:val="18"/>
              <w:szCs w:val="20"/>
            </w:rPr>
            <w:t>9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A1E" w:rsidRPr="004B75E3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>
          <wp:extent cx="3800475" cy="1581150"/>
          <wp:effectExtent l="0" t="0" r="9525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00475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48AB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48B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2CDE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is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66F73-22B5-40F7-9342-A78C857B8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175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52</cp:revision>
  <cp:lastPrinted>2019-05-06T19:16:00Z</cp:lastPrinted>
  <dcterms:created xsi:type="dcterms:W3CDTF">2016-02-15T13:56:00Z</dcterms:created>
  <dcterms:modified xsi:type="dcterms:W3CDTF">2019-06-06T14:46:00Z</dcterms:modified>
</cp:coreProperties>
</file>