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37B7B">
              <w:rPr>
                <w:rFonts w:ascii="Arial" w:hAnsi="Arial" w:cs="Arial"/>
                <w:sz w:val="28"/>
                <w:szCs w:val="28"/>
              </w:rPr>
              <w:t>xxx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  <w:p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B37B7B">
              <w:rPr>
                <w:rFonts w:ascii="Arial" w:hAnsi="Arial" w:cs="Arial"/>
                <w:sz w:val="28"/>
                <w:szCs w:val="28"/>
              </w:rPr>
              <w:t>xxx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A94203" w:rsidRDefault="005276F9" w:rsidP="00A94203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A94203">
        <w:rPr>
          <w:rFonts w:ascii="Arial" w:eastAsia="Calibri" w:hAnsi="Arial" w:cs="Arial"/>
          <w:sz w:val="22"/>
          <w:szCs w:val="22"/>
          <w:lang w:val="pt-PT"/>
        </w:rPr>
        <w:t xml:space="preserve">Contratação de pessoa juridica para intermediação e agenciamento de locação de vans, ônibus e micro ônibus, </w:t>
      </w:r>
      <w:r w:rsidR="00A94203">
        <w:rPr>
          <w:rFonts w:ascii="Arial" w:hAnsi="Arial" w:cs="Arial"/>
          <w:sz w:val="22"/>
          <w:szCs w:val="22"/>
        </w:rPr>
        <w:t xml:space="preserve">para atender as demandas do </w:t>
      </w:r>
      <w:r w:rsidR="00A94203">
        <w:rPr>
          <w:rFonts w:ascii="Arial" w:hAnsi="Arial" w:cs="Arial"/>
          <w:b/>
          <w:sz w:val="22"/>
          <w:szCs w:val="22"/>
        </w:rPr>
        <w:t>SENAR-AR/MS.</w:t>
      </w: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CD1695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lastRenderedPageBreak/>
        <w:t xml:space="preserve">ESTE DOCUMENTO DEVERÁ SER PREENCHIDO E ENVIADO PARA O E-MAIL </w:t>
      </w:r>
      <w:hyperlink r:id="rId8" w:history="1">
        <w:r w:rsidR="00A94203" w:rsidRPr="009C28BB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A94203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A94203">
            <w:rPr>
              <w:rFonts w:ascii="Arial" w:hAnsi="Arial" w:cs="Arial"/>
              <w:sz w:val="18"/>
              <w:szCs w:val="20"/>
            </w:rPr>
            <w:t>064</w:t>
          </w:r>
          <w:r w:rsidR="00B51613">
            <w:rPr>
              <w:rFonts w:ascii="Arial" w:hAnsi="Arial" w:cs="Arial"/>
              <w:sz w:val="18"/>
              <w:szCs w:val="20"/>
            </w:rPr>
            <w:t>/201</w:t>
          </w:r>
          <w:r w:rsidR="00CD1695">
            <w:rPr>
              <w:rFonts w:ascii="Arial" w:hAnsi="Arial" w:cs="Arial"/>
              <w:sz w:val="18"/>
              <w:szCs w:val="20"/>
            </w:rPr>
            <w:t>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A94203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4338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A1E" w:rsidRPr="004B75E3" w:rsidRDefault="00A94203" w:rsidP="00AF744B">
    <w:pPr>
      <w:pStyle w:val="Cabealho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4339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2B2BE5" w:rsidRPr="003356FF">
      <w:rPr>
        <w:rFonts w:ascii="Arial" w:hAnsi="Arial" w:cs="Arial"/>
        <w:b/>
        <w:noProof/>
      </w:rPr>
      <w:drawing>
        <wp:inline distT="0" distB="0" distL="0" distR="0">
          <wp:extent cx="3800475" cy="1581150"/>
          <wp:effectExtent l="0" t="0" r="9525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04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A94203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4337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203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AF6E6-B8B1-47BF-8F02-C675439F2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171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50</cp:revision>
  <cp:lastPrinted>2017-11-23T18:02:00Z</cp:lastPrinted>
  <dcterms:created xsi:type="dcterms:W3CDTF">2016-02-15T13:56:00Z</dcterms:created>
  <dcterms:modified xsi:type="dcterms:W3CDTF">2019-05-10T14:07:00Z</dcterms:modified>
</cp:coreProperties>
</file>