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</w:t>
            </w:r>
            <w:r w:rsidR="00027F57">
              <w:rPr>
                <w:rFonts w:ascii="Arial" w:hAnsi="Arial" w:cs="Arial"/>
                <w:sz w:val="28"/>
                <w:szCs w:val="28"/>
              </w:rPr>
              <w:t>30</w:t>
            </w:r>
            <w:r w:rsidR="003A654C">
              <w:rPr>
                <w:rFonts w:ascii="Arial" w:hAnsi="Arial" w:cs="Arial"/>
                <w:sz w:val="28"/>
                <w:szCs w:val="28"/>
              </w:rPr>
              <w:t>/</w:t>
            </w:r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  <w:p w:rsidR="001E7351" w:rsidRPr="001E7351" w:rsidRDefault="002E62D2" w:rsidP="00027F57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984F6C">
              <w:rPr>
                <w:rFonts w:ascii="Arial" w:hAnsi="Arial" w:cs="Arial"/>
                <w:sz w:val="28"/>
                <w:szCs w:val="28"/>
              </w:rPr>
              <w:t>0</w:t>
            </w:r>
            <w:r w:rsidR="00BA03FC">
              <w:rPr>
                <w:rFonts w:ascii="Arial" w:hAnsi="Arial" w:cs="Arial"/>
                <w:sz w:val="28"/>
                <w:szCs w:val="28"/>
              </w:rPr>
              <w:t>2</w:t>
            </w:r>
            <w:r w:rsidR="00027F57">
              <w:rPr>
                <w:rFonts w:ascii="Arial" w:hAnsi="Arial" w:cs="Arial"/>
                <w:sz w:val="28"/>
                <w:szCs w:val="28"/>
              </w:rPr>
              <w:t>5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C14CA" w:rsidRDefault="005276F9" w:rsidP="00C85EA1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93CAC">
        <w:rPr>
          <w:rFonts w:ascii="Arial" w:hAnsi="Arial" w:cs="Arial"/>
          <w:b/>
          <w:sz w:val="22"/>
          <w:szCs w:val="22"/>
        </w:rPr>
        <w:t xml:space="preserve">OBJETO: </w:t>
      </w:r>
      <w:r w:rsidR="00CC14CA" w:rsidRPr="00CC14CA">
        <w:rPr>
          <w:rFonts w:ascii="Arial" w:hAnsi="Arial" w:cs="Arial"/>
        </w:rPr>
        <w:t xml:space="preserve">Aquisição de </w:t>
      </w:r>
      <w:r w:rsidR="00027F57">
        <w:rPr>
          <w:rFonts w:ascii="Arial" w:hAnsi="Arial" w:cs="Arial"/>
        </w:rPr>
        <w:t xml:space="preserve">notebooks </w:t>
      </w:r>
      <w:r w:rsidR="00CC14CA" w:rsidRPr="00CC14CA">
        <w:rPr>
          <w:rFonts w:ascii="Arial" w:hAnsi="Arial" w:cs="Arial"/>
        </w:rPr>
        <w:t xml:space="preserve">para premiação dos vencedores do concurso do Programa Agrinho/MS 2018 do </w:t>
      </w:r>
      <w:r w:rsidR="00CC14CA" w:rsidRPr="00CC14CA">
        <w:rPr>
          <w:rFonts w:ascii="Arial" w:hAnsi="Arial" w:cs="Arial"/>
          <w:b/>
        </w:rPr>
        <w:t>SENAR-AR/MS</w:t>
      </w:r>
      <w:r w:rsidR="00CC14CA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CC14CA" w:rsidRPr="00CC14CA" w:rsidRDefault="00CC14CA" w:rsidP="00C85EA1">
      <w:p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  <w:bookmarkStart w:id="0" w:name="_GoBack"/>
      <w:bookmarkEnd w:id="0"/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E-MAIL</w:t>
      </w:r>
      <w:r w:rsidR="004C63B6">
        <w:rPr>
          <w:rFonts w:ascii="Arial" w:hAnsi="Arial" w:cs="Arial"/>
          <w:b/>
          <w:color w:val="C00000"/>
          <w:sz w:val="22"/>
          <w:szCs w:val="22"/>
        </w:rPr>
        <w:t xml:space="preserve">: </w:t>
      </w:r>
      <w:hyperlink r:id="rId8" w:history="1">
        <w:r w:rsidR="00BA03FC" w:rsidRPr="007176DC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BA03FC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027F57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027F57">
            <w:rPr>
              <w:rFonts w:ascii="Arial" w:hAnsi="Arial" w:cs="Arial"/>
              <w:sz w:val="18"/>
              <w:szCs w:val="20"/>
            </w:rPr>
            <w:t>100/2018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27F57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13F0"/>
    <w:rsid w:val="00394DE7"/>
    <w:rsid w:val="00396D0C"/>
    <w:rsid w:val="0039713A"/>
    <w:rsid w:val="003A30C1"/>
    <w:rsid w:val="003A3B4A"/>
    <w:rsid w:val="003A654C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63B6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84F6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202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89B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3CAC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03FC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14C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6FC1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3C873-FC92-4B00-B7FE-BD590F9B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51</cp:revision>
  <cp:lastPrinted>2018-03-19T19:03:00Z</cp:lastPrinted>
  <dcterms:created xsi:type="dcterms:W3CDTF">2016-02-15T13:56:00Z</dcterms:created>
  <dcterms:modified xsi:type="dcterms:W3CDTF">2018-10-22T18:45:00Z</dcterms:modified>
</cp:coreProperties>
</file>