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47E01">
              <w:rPr>
                <w:rFonts w:ascii="Arial" w:hAnsi="Arial" w:cs="Arial"/>
                <w:sz w:val="28"/>
                <w:szCs w:val="28"/>
              </w:rPr>
              <w:t>027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B47E01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B47E01"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47E01">
              <w:rPr>
                <w:rFonts w:ascii="Arial" w:hAnsi="Arial" w:cs="Arial"/>
                <w:sz w:val="28"/>
                <w:szCs w:val="28"/>
              </w:rPr>
              <w:t>27/</w:t>
            </w:r>
            <w:r w:rsidR="008F569F">
              <w:rPr>
                <w:rFonts w:ascii="Arial" w:hAnsi="Arial" w:cs="Arial"/>
                <w:sz w:val="28"/>
                <w:szCs w:val="28"/>
              </w:rPr>
              <w:t>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B47E01" w:rsidRPr="00B96B8B" w:rsidRDefault="005276F9" w:rsidP="00B47E0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B47E01" w:rsidRPr="006251BB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B47E01" w:rsidRPr="006251BB">
        <w:rPr>
          <w:rFonts w:ascii="Arial" w:hAnsi="Arial" w:cs="Arial"/>
          <w:bCs/>
          <w:sz w:val="22"/>
          <w:szCs w:val="22"/>
        </w:rPr>
        <w:t>para</w:t>
      </w:r>
      <w:r w:rsidR="00B47E01" w:rsidRPr="006251BB">
        <w:rPr>
          <w:rFonts w:ascii="Arial" w:hAnsi="Arial" w:cs="Arial"/>
          <w:b/>
          <w:bCs/>
          <w:sz w:val="22"/>
          <w:szCs w:val="22"/>
        </w:rPr>
        <w:t xml:space="preserve"> </w:t>
      </w:r>
      <w:r w:rsidR="00B47E01" w:rsidRPr="006251BB">
        <w:rPr>
          <w:rFonts w:ascii="Arial" w:hAnsi="Arial" w:cs="Arial"/>
          <w:sz w:val="22"/>
          <w:szCs w:val="22"/>
        </w:rPr>
        <w:t xml:space="preserve">prestação de serviços de </w:t>
      </w:r>
      <w:r w:rsidR="00B47E01" w:rsidRPr="006251BB">
        <w:rPr>
          <w:rFonts w:ascii="Arial" w:hAnsi="Arial" w:cs="Arial"/>
          <w:bCs/>
          <w:sz w:val="22"/>
          <w:szCs w:val="22"/>
        </w:rPr>
        <w:t>locação de bens moveis, visando atender as demandas do</w:t>
      </w:r>
      <w:r w:rsidR="00B47E01" w:rsidRPr="006251BB">
        <w:rPr>
          <w:rFonts w:ascii="Arial" w:hAnsi="Arial" w:cs="Arial"/>
          <w:sz w:val="22"/>
          <w:szCs w:val="22"/>
        </w:rPr>
        <w:t xml:space="preserve"> </w:t>
      </w:r>
      <w:r w:rsidR="00B47E01" w:rsidRPr="006251BB">
        <w:rPr>
          <w:rFonts w:ascii="Arial" w:hAnsi="Arial" w:cs="Arial"/>
          <w:b/>
          <w:sz w:val="22"/>
          <w:szCs w:val="22"/>
        </w:rPr>
        <w:t>SENAR-AR/MS</w:t>
      </w:r>
      <w:r w:rsidR="00B47E01" w:rsidRPr="006251BB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47E01" w:rsidRPr="00546862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B47E01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B47E01">
            <w:rPr>
              <w:rFonts w:ascii="Arial" w:hAnsi="Arial" w:cs="Arial"/>
              <w:sz w:val="18"/>
              <w:szCs w:val="20"/>
            </w:rPr>
            <w:t>068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B47E01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47E01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D70DB-EB28-4B51-A0A1-CF42F5E5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40</cp:revision>
  <cp:lastPrinted>2019-05-16T20:33:00Z</cp:lastPrinted>
  <dcterms:created xsi:type="dcterms:W3CDTF">2016-02-15T13:56:00Z</dcterms:created>
  <dcterms:modified xsi:type="dcterms:W3CDTF">2019-05-16T20:33:00Z</dcterms:modified>
</cp:coreProperties>
</file>