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76F9" w:rsidRDefault="005276F9" w:rsidP="005276F9">
      <w:pPr>
        <w:pStyle w:val="Corpodetexto"/>
        <w:spacing w:line="360" w:lineRule="auto"/>
        <w:rPr>
          <w:rFonts w:ascii="Arial" w:hAnsi="Arial" w:cs="Arial"/>
          <w:szCs w:val="24"/>
        </w:rPr>
      </w:pPr>
    </w:p>
    <w:tbl>
      <w:tblPr>
        <w:tblStyle w:val="Tabelacomgrade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184"/>
      </w:tblGrid>
      <w:tr w:rsidR="00EF26E2" w:rsidTr="00311649">
        <w:trPr>
          <w:trHeight w:val="680"/>
        </w:trPr>
        <w:tc>
          <w:tcPr>
            <w:tcW w:w="9184" w:type="dxa"/>
            <w:shd w:val="clear" w:color="auto" w:fill="D9D9D9" w:themeFill="background1" w:themeFillShade="D9"/>
            <w:vAlign w:val="center"/>
          </w:tcPr>
          <w:p w:rsidR="001E7351" w:rsidRDefault="001E7351" w:rsidP="001E7351">
            <w:pPr>
              <w:pStyle w:val="Corpodetexto"/>
              <w:rPr>
                <w:rFonts w:ascii="Arial" w:hAnsi="Arial" w:cs="Arial"/>
                <w:sz w:val="28"/>
                <w:szCs w:val="28"/>
              </w:rPr>
            </w:pPr>
            <w:r w:rsidRPr="001E7351">
              <w:rPr>
                <w:rFonts w:ascii="Arial" w:hAnsi="Arial" w:cs="Arial"/>
                <w:sz w:val="28"/>
                <w:szCs w:val="28"/>
              </w:rPr>
              <w:t xml:space="preserve">RECIBO DE RETIRADA DO </w:t>
            </w:r>
            <w:r w:rsidR="002E62D2">
              <w:rPr>
                <w:rFonts w:ascii="Arial" w:hAnsi="Arial" w:cs="Arial"/>
                <w:sz w:val="28"/>
                <w:szCs w:val="28"/>
              </w:rPr>
              <w:t xml:space="preserve">EDITAL Nº </w:t>
            </w:r>
            <w:r w:rsidR="0077176E">
              <w:rPr>
                <w:rFonts w:ascii="Arial" w:hAnsi="Arial" w:cs="Arial"/>
                <w:sz w:val="28"/>
                <w:szCs w:val="28"/>
              </w:rPr>
              <w:t>0</w:t>
            </w:r>
            <w:r w:rsidR="007E6DC1">
              <w:rPr>
                <w:rFonts w:ascii="Arial" w:hAnsi="Arial" w:cs="Arial"/>
                <w:sz w:val="28"/>
                <w:szCs w:val="28"/>
              </w:rPr>
              <w:t>78</w:t>
            </w:r>
            <w:r w:rsidR="0077176E">
              <w:rPr>
                <w:rFonts w:ascii="Arial" w:hAnsi="Arial" w:cs="Arial"/>
                <w:sz w:val="28"/>
                <w:szCs w:val="28"/>
              </w:rPr>
              <w:t>/2019</w:t>
            </w:r>
          </w:p>
          <w:p w:rsidR="001E7351" w:rsidRPr="001E7351" w:rsidRDefault="002E62D2" w:rsidP="007E6DC1">
            <w:pPr>
              <w:pStyle w:val="Corpodetex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PREGÃO PRESENCIAL Nº </w:t>
            </w:r>
            <w:r w:rsidR="0077176E">
              <w:rPr>
                <w:rFonts w:ascii="Arial" w:hAnsi="Arial" w:cs="Arial"/>
                <w:sz w:val="28"/>
                <w:szCs w:val="28"/>
              </w:rPr>
              <w:t>0</w:t>
            </w:r>
            <w:r w:rsidR="007E6DC1">
              <w:rPr>
                <w:rFonts w:ascii="Arial" w:hAnsi="Arial" w:cs="Arial"/>
                <w:sz w:val="28"/>
                <w:szCs w:val="28"/>
              </w:rPr>
              <w:t>28</w:t>
            </w:r>
            <w:r w:rsidR="0077176E">
              <w:rPr>
                <w:rFonts w:ascii="Arial" w:hAnsi="Arial" w:cs="Arial"/>
                <w:sz w:val="28"/>
                <w:szCs w:val="28"/>
              </w:rPr>
              <w:t>/2019</w:t>
            </w:r>
          </w:p>
        </w:tc>
      </w:tr>
    </w:tbl>
    <w:p w:rsidR="00EF26E2" w:rsidRPr="004A686F" w:rsidRDefault="00EF26E2" w:rsidP="005276F9">
      <w:pPr>
        <w:pStyle w:val="Corpodetexto"/>
        <w:spacing w:line="360" w:lineRule="auto"/>
        <w:rPr>
          <w:rFonts w:ascii="Arial" w:hAnsi="Arial" w:cs="Arial"/>
          <w:szCs w:val="24"/>
        </w:rPr>
      </w:pPr>
    </w:p>
    <w:p w:rsidR="001E7351" w:rsidRDefault="001E7351" w:rsidP="00C85EA1">
      <w:pPr>
        <w:spacing w:line="360" w:lineRule="auto"/>
        <w:jc w:val="both"/>
        <w:rPr>
          <w:rFonts w:ascii="Arial" w:hAnsi="Arial" w:cs="Arial"/>
        </w:rPr>
      </w:pPr>
    </w:p>
    <w:p w:rsidR="006B120E" w:rsidRPr="00173E6D" w:rsidRDefault="005276F9" w:rsidP="007E6DC1">
      <w:pPr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  <w:r w:rsidRPr="006621F4">
        <w:rPr>
          <w:rFonts w:ascii="Arial" w:hAnsi="Arial" w:cs="Arial"/>
          <w:b/>
          <w:sz w:val="22"/>
          <w:szCs w:val="22"/>
        </w:rPr>
        <w:t xml:space="preserve">OBJETO: </w:t>
      </w:r>
      <w:r w:rsidR="007E6DC1" w:rsidRPr="007D7BE6">
        <w:rPr>
          <w:rFonts w:ascii="Arial" w:hAnsi="Arial" w:cs="Arial"/>
          <w:sz w:val="22"/>
          <w:szCs w:val="22"/>
        </w:rPr>
        <w:t>Aquisição de produtos</w:t>
      </w:r>
      <w:r w:rsidR="007E6DC1">
        <w:rPr>
          <w:rFonts w:ascii="Arial" w:hAnsi="Arial" w:cs="Arial"/>
          <w:sz w:val="22"/>
          <w:szCs w:val="22"/>
        </w:rPr>
        <w:t xml:space="preserve"> e equipamentos </w:t>
      </w:r>
      <w:r w:rsidR="007E6DC1" w:rsidRPr="007D7BE6">
        <w:rPr>
          <w:rFonts w:ascii="Arial" w:hAnsi="Arial" w:cs="Arial"/>
          <w:sz w:val="22"/>
          <w:szCs w:val="22"/>
        </w:rPr>
        <w:t xml:space="preserve">diversos para premiação dos vencedores do concurso do Programa Agrinho/MS 2019 do </w:t>
      </w:r>
      <w:r w:rsidR="007E6DC1" w:rsidRPr="007D7BE6">
        <w:rPr>
          <w:rFonts w:ascii="Arial" w:hAnsi="Arial" w:cs="Arial"/>
          <w:b/>
          <w:sz w:val="22"/>
          <w:szCs w:val="22"/>
        </w:rPr>
        <w:t>SENAR-AR/MS</w:t>
      </w:r>
      <w:r w:rsidR="003B4904" w:rsidRPr="00173E6D">
        <w:rPr>
          <w:rFonts w:ascii="Arial" w:hAnsi="Arial" w:cs="Arial"/>
          <w:color w:val="000000"/>
          <w:sz w:val="22"/>
          <w:szCs w:val="22"/>
        </w:rPr>
        <w:t xml:space="preserve"> </w:t>
      </w:r>
    </w:p>
    <w:tbl>
      <w:tblPr>
        <w:tblStyle w:val="Tabelacomgrade"/>
        <w:tblW w:w="933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4"/>
        <w:gridCol w:w="6649"/>
      </w:tblGrid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Razão Social da Licitante: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</w:t>
            </w:r>
            <w:bookmarkStart w:id="0" w:name="_GoBack"/>
            <w:bookmarkEnd w:id="0"/>
            <w:r w:rsidRPr="00173E6D">
              <w:rPr>
                <w:rFonts w:ascii="Arial" w:hAnsi="Arial" w:cs="Arial"/>
                <w:sz w:val="22"/>
                <w:szCs w:val="22"/>
              </w:rPr>
              <w:t>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CNPJ: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Endereço Completo: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CEP: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Telefone(s):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6D2307" w:rsidP="006D2307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="00D020E5" w:rsidRPr="00173E6D">
              <w:rPr>
                <w:rFonts w:ascii="Arial" w:hAnsi="Arial" w:cs="Arial"/>
                <w:sz w:val="22"/>
                <w:szCs w:val="22"/>
              </w:rPr>
              <w:t>-mail: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1E7351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Responsável para</w:t>
            </w:r>
          </w:p>
          <w:p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Contato: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</w:tbl>
    <w:p w:rsidR="0025758F" w:rsidRPr="00173E6D" w:rsidRDefault="0025758F" w:rsidP="00836461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5276F9" w:rsidRPr="00173E6D" w:rsidRDefault="00824B22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RECEBI O EDITAL </w:t>
      </w:r>
      <w:r w:rsidR="005276F9" w:rsidRPr="00173E6D">
        <w:rPr>
          <w:rFonts w:ascii="Arial" w:hAnsi="Arial" w:cs="Arial"/>
          <w:b w:val="0"/>
          <w:sz w:val="22"/>
          <w:szCs w:val="22"/>
        </w:rPr>
        <w:t>ACIMA MENCIONADO.</w:t>
      </w:r>
    </w:p>
    <w:p w:rsidR="008A4408" w:rsidRPr="00173E6D" w:rsidRDefault="008A4408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:rsidR="0025758F" w:rsidRPr="00173E6D" w:rsidRDefault="0025758F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:rsidR="005276F9" w:rsidRPr="00173E6D" w:rsidRDefault="005276F9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EM: 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___/201</w:t>
      </w:r>
      <w:r w:rsidR="00CD1695">
        <w:rPr>
          <w:rFonts w:ascii="Arial" w:hAnsi="Arial" w:cs="Arial"/>
          <w:b w:val="0"/>
          <w:sz w:val="22"/>
          <w:szCs w:val="22"/>
        </w:rPr>
        <w:t>9</w:t>
      </w:r>
      <w:r w:rsidR="00876208" w:rsidRPr="00173E6D">
        <w:rPr>
          <w:rFonts w:ascii="Arial" w:hAnsi="Arial" w:cs="Arial"/>
          <w:b w:val="0"/>
          <w:sz w:val="22"/>
          <w:szCs w:val="22"/>
        </w:rPr>
        <w:t>.</w:t>
      </w:r>
    </w:p>
    <w:p w:rsidR="009A5567" w:rsidRPr="00173E6D" w:rsidRDefault="009A5567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:rsidR="009A5567" w:rsidRPr="00173E6D" w:rsidRDefault="00B11D81" w:rsidP="00B11D81">
      <w:pPr>
        <w:pStyle w:val="Corpodetexto"/>
        <w:tabs>
          <w:tab w:val="left" w:pos="5205"/>
        </w:tabs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ab/>
      </w:r>
    </w:p>
    <w:p w:rsidR="00266164" w:rsidRDefault="005276F9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_______</w:t>
      </w:r>
      <w:r w:rsidR="001E7351" w:rsidRPr="00173E6D">
        <w:rPr>
          <w:rFonts w:ascii="Arial" w:hAnsi="Arial" w:cs="Arial"/>
          <w:b w:val="0"/>
          <w:sz w:val="22"/>
          <w:szCs w:val="22"/>
        </w:rPr>
        <w:t>___________________________</w:t>
      </w:r>
      <w:r w:rsidRPr="00173E6D">
        <w:rPr>
          <w:rFonts w:ascii="Arial" w:hAnsi="Arial" w:cs="Arial"/>
          <w:b w:val="0"/>
          <w:sz w:val="22"/>
          <w:szCs w:val="22"/>
        </w:rPr>
        <w:t>___</w:t>
      </w:r>
    </w:p>
    <w:p w:rsidR="00513CA0" w:rsidRPr="00173E6D" w:rsidRDefault="00513CA0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:rsidR="00B13F51" w:rsidRPr="00173E6D" w:rsidRDefault="009A5567" w:rsidP="00266164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Assinatura</w:t>
      </w:r>
      <w:r w:rsidR="001E7351" w:rsidRPr="00173E6D">
        <w:rPr>
          <w:rFonts w:ascii="Arial" w:hAnsi="Arial" w:cs="Arial"/>
          <w:b w:val="0"/>
          <w:sz w:val="22"/>
          <w:szCs w:val="22"/>
        </w:rPr>
        <w:t xml:space="preserve"> (Nome Legível)</w:t>
      </w:r>
    </w:p>
    <w:p w:rsidR="001E7351" w:rsidRPr="00173E6D" w:rsidRDefault="001E7351" w:rsidP="00B13F51">
      <w:pPr>
        <w:tabs>
          <w:tab w:val="left" w:pos="7065"/>
        </w:tabs>
        <w:rPr>
          <w:rFonts w:ascii="Arial" w:hAnsi="Arial" w:cs="Arial"/>
          <w:sz w:val="22"/>
          <w:szCs w:val="22"/>
        </w:rPr>
      </w:pPr>
    </w:p>
    <w:p w:rsidR="001E7351" w:rsidRPr="00173E6D" w:rsidRDefault="001E7351" w:rsidP="00B13F51">
      <w:pPr>
        <w:tabs>
          <w:tab w:val="left" w:pos="7065"/>
        </w:tabs>
        <w:rPr>
          <w:rFonts w:ascii="Arial" w:hAnsi="Arial" w:cs="Arial"/>
          <w:sz w:val="22"/>
          <w:szCs w:val="22"/>
        </w:rPr>
      </w:pPr>
    </w:p>
    <w:p w:rsidR="001E7351" w:rsidRPr="00173E6D" w:rsidRDefault="001E7351" w:rsidP="001E7351">
      <w:pPr>
        <w:tabs>
          <w:tab w:val="left" w:pos="7065"/>
        </w:tabs>
        <w:spacing w:line="360" w:lineRule="auto"/>
        <w:rPr>
          <w:rFonts w:ascii="Arial" w:hAnsi="Arial" w:cs="Arial"/>
          <w:sz w:val="22"/>
          <w:szCs w:val="22"/>
        </w:rPr>
      </w:pPr>
    </w:p>
    <w:p w:rsidR="001E7351" w:rsidRPr="00173E6D" w:rsidRDefault="001E7351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color w:val="C00000"/>
          <w:sz w:val="22"/>
          <w:szCs w:val="22"/>
        </w:rPr>
      </w:pPr>
      <w:r w:rsidRPr="00173E6D">
        <w:rPr>
          <w:rFonts w:ascii="Arial" w:hAnsi="Arial" w:cs="Arial"/>
          <w:b/>
          <w:color w:val="C00000"/>
          <w:sz w:val="22"/>
          <w:szCs w:val="22"/>
        </w:rPr>
        <w:t>INSTRUÇÃO:</w:t>
      </w:r>
    </w:p>
    <w:p w:rsidR="005276F9" w:rsidRPr="00173E6D" w:rsidRDefault="001E7351" w:rsidP="00EE4D13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73E6D">
        <w:rPr>
          <w:rFonts w:ascii="Arial" w:hAnsi="Arial" w:cs="Arial"/>
          <w:b/>
          <w:color w:val="C00000"/>
          <w:sz w:val="22"/>
          <w:szCs w:val="22"/>
        </w:rPr>
        <w:t xml:space="preserve">ESTE DOCUMENTO DEVERÁ SER PREENCHIDO E ENVIADO PARA O E-MAIL </w:t>
      </w:r>
      <w:hyperlink r:id="rId8" w:history="1">
        <w:r w:rsidR="0077176E" w:rsidRPr="00411764">
          <w:rPr>
            <w:rStyle w:val="Hyperlink"/>
            <w:rFonts w:ascii="Arial" w:hAnsi="Arial" w:cs="Arial"/>
            <w:sz w:val="22"/>
            <w:szCs w:val="22"/>
          </w:rPr>
          <w:t>gisele@senarms.org.br</w:t>
        </w:r>
      </w:hyperlink>
      <w:r w:rsidRPr="00173E6D">
        <w:rPr>
          <w:rFonts w:ascii="Arial" w:hAnsi="Arial" w:cs="Arial"/>
          <w:b/>
          <w:color w:val="C00000"/>
          <w:sz w:val="22"/>
          <w:szCs w:val="22"/>
        </w:rPr>
        <w:t xml:space="preserve"> OU </w:t>
      </w:r>
      <w:r w:rsidR="00F46FFA" w:rsidRPr="00173E6D">
        <w:rPr>
          <w:rFonts w:ascii="Arial" w:hAnsi="Arial" w:cs="Arial"/>
          <w:b/>
          <w:color w:val="C00000"/>
          <w:sz w:val="22"/>
          <w:szCs w:val="22"/>
        </w:rPr>
        <w:t>POR MEIO DO FAX Nº (</w:t>
      </w:r>
      <w:r w:rsidRPr="00173E6D">
        <w:rPr>
          <w:rFonts w:ascii="Arial" w:hAnsi="Arial" w:cs="Arial"/>
          <w:b/>
          <w:color w:val="C00000"/>
          <w:sz w:val="22"/>
          <w:szCs w:val="22"/>
        </w:rPr>
        <w:t>67) 3320-69</w:t>
      </w:r>
      <w:r w:rsidR="0077176E">
        <w:rPr>
          <w:rFonts w:ascii="Arial" w:hAnsi="Arial" w:cs="Arial"/>
          <w:b/>
          <w:color w:val="C00000"/>
          <w:sz w:val="22"/>
          <w:szCs w:val="22"/>
        </w:rPr>
        <w:t>43</w:t>
      </w:r>
      <w:r w:rsidRPr="00173E6D">
        <w:rPr>
          <w:rFonts w:ascii="Arial" w:hAnsi="Arial" w:cs="Arial"/>
          <w:b/>
          <w:color w:val="C00000"/>
          <w:sz w:val="22"/>
          <w:szCs w:val="22"/>
        </w:rPr>
        <w:t>.</w:t>
      </w:r>
    </w:p>
    <w:sectPr w:rsidR="005276F9" w:rsidRPr="00173E6D" w:rsidSect="009E0FA2">
      <w:headerReference w:type="even" r:id="rId9"/>
      <w:headerReference w:type="default" r:id="rId10"/>
      <w:footerReference w:type="default" r:id="rId11"/>
      <w:headerReference w:type="first" r:id="rId12"/>
      <w:pgSz w:w="11905" w:h="16837" w:code="9"/>
      <w:pgMar w:top="1701" w:right="1134" w:bottom="1134" w:left="1701" w:header="567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3726" w:rsidRDefault="00B93726">
      <w:r>
        <w:separator/>
      </w:r>
    </w:p>
  </w:endnote>
  <w:endnote w:type="continuationSeparator" w:id="0">
    <w:p w:rsidR="00B93726" w:rsidRDefault="00B937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468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09"/>
      <w:gridCol w:w="3325"/>
      <w:gridCol w:w="2934"/>
    </w:tblGrid>
    <w:tr w:rsidR="009E0FA2" w:rsidRPr="009E0FA2" w:rsidTr="00B7101D">
      <w:trPr>
        <w:cantSplit/>
        <w:trHeight w:val="270"/>
        <w:jc w:val="center"/>
      </w:trPr>
      <w:tc>
        <w:tcPr>
          <w:tcW w:w="3209" w:type="dxa"/>
          <w:vAlign w:val="center"/>
        </w:tcPr>
        <w:p w:rsidR="009E0FA2" w:rsidRPr="002A0DC4" w:rsidRDefault="00A94747" w:rsidP="007E6DC1">
          <w:pPr>
            <w:pStyle w:val="Rodap"/>
            <w:rPr>
              <w:rFonts w:ascii="Arial" w:hAnsi="Arial" w:cs="Arial"/>
              <w:sz w:val="18"/>
              <w:szCs w:val="20"/>
            </w:rPr>
          </w:pPr>
          <w:r w:rsidRPr="002A0DC4">
            <w:rPr>
              <w:rFonts w:ascii="Arial" w:hAnsi="Arial" w:cs="Arial"/>
              <w:sz w:val="18"/>
              <w:szCs w:val="20"/>
            </w:rPr>
            <w:t xml:space="preserve">Processo </w:t>
          </w:r>
          <w:r w:rsidR="009E0FA2" w:rsidRPr="002A0DC4">
            <w:rPr>
              <w:rFonts w:ascii="Arial" w:hAnsi="Arial" w:cs="Arial"/>
              <w:sz w:val="18"/>
              <w:szCs w:val="20"/>
            </w:rPr>
            <w:t xml:space="preserve">nº </w:t>
          </w:r>
          <w:r w:rsidR="0077176E">
            <w:rPr>
              <w:rFonts w:ascii="Arial" w:hAnsi="Arial" w:cs="Arial"/>
              <w:sz w:val="18"/>
              <w:szCs w:val="20"/>
            </w:rPr>
            <w:t>0</w:t>
          </w:r>
          <w:r w:rsidR="007E6DC1">
            <w:rPr>
              <w:rFonts w:ascii="Arial" w:hAnsi="Arial" w:cs="Arial"/>
              <w:sz w:val="18"/>
              <w:szCs w:val="20"/>
            </w:rPr>
            <w:t>78</w:t>
          </w:r>
          <w:r w:rsidR="0077176E">
            <w:rPr>
              <w:rFonts w:ascii="Arial" w:hAnsi="Arial" w:cs="Arial"/>
              <w:sz w:val="18"/>
              <w:szCs w:val="20"/>
            </w:rPr>
            <w:t>/2019</w:t>
          </w:r>
          <w:r w:rsidR="009E0FA2" w:rsidRPr="002A0DC4">
            <w:rPr>
              <w:rFonts w:ascii="Arial" w:hAnsi="Arial" w:cs="Arial"/>
              <w:sz w:val="18"/>
              <w:szCs w:val="20"/>
            </w:rPr>
            <w:t xml:space="preserve"> </w:t>
          </w:r>
        </w:p>
      </w:tc>
      <w:tc>
        <w:tcPr>
          <w:tcW w:w="3325" w:type="dxa"/>
          <w:vAlign w:val="center"/>
        </w:tcPr>
        <w:p w:rsidR="009E0FA2" w:rsidRPr="002A0DC4" w:rsidRDefault="009E0FA2" w:rsidP="00CD1695">
          <w:pPr>
            <w:pStyle w:val="Rodap"/>
            <w:jc w:val="center"/>
            <w:rPr>
              <w:rFonts w:ascii="Arial" w:hAnsi="Arial" w:cs="Arial"/>
              <w:bCs/>
              <w:sz w:val="18"/>
              <w:szCs w:val="20"/>
            </w:rPr>
          </w:pPr>
        </w:p>
      </w:tc>
      <w:tc>
        <w:tcPr>
          <w:tcW w:w="2934" w:type="dxa"/>
          <w:vAlign w:val="center"/>
        </w:tcPr>
        <w:p w:rsidR="009E0FA2" w:rsidRPr="009E0FA2" w:rsidRDefault="009E0FA2" w:rsidP="00CD1695">
          <w:pPr>
            <w:pStyle w:val="Rodap"/>
            <w:jc w:val="right"/>
            <w:rPr>
              <w:rFonts w:ascii="Arial" w:hAnsi="Arial" w:cs="Arial"/>
              <w:sz w:val="18"/>
              <w:szCs w:val="20"/>
            </w:rPr>
          </w:pPr>
        </w:p>
      </w:tc>
    </w:tr>
  </w:tbl>
  <w:p w:rsidR="009D5519" w:rsidRDefault="009D5519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3726" w:rsidRDefault="00B93726">
      <w:r>
        <w:separator/>
      </w:r>
    </w:p>
  </w:footnote>
  <w:footnote w:type="continuationSeparator" w:id="0">
    <w:p w:rsidR="00B93726" w:rsidRDefault="00B937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04A5" w:rsidRDefault="009104A5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2188" w:rsidRDefault="006C2188" w:rsidP="00AF744B">
    <w:pPr>
      <w:pStyle w:val="Cabealho"/>
      <w:jc w:val="center"/>
    </w:pPr>
  </w:p>
  <w:p w:rsidR="000E0A1E" w:rsidRPr="004B75E3" w:rsidRDefault="007E6DC1" w:rsidP="00AF744B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>
          <wp:extent cx="3800475" cy="1581150"/>
          <wp:effectExtent l="0" t="0" r="9525" b="0"/>
          <wp:docPr id="2" name="Imagem 2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00475" cy="1581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04A5" w:rsidRDefault="009104A5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3"/>
    <w:multiLevelType w:val="singleLevel"/>
    <w:tmpl w:val="00E476EC"/>
    <w:lvl w:ilvl="0">
      <w:start w:val="1"/>
      <w:numFmt w:val="bullet"/>
      <w:pStyle w:val="Commarcador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3092BD48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0000001"/>
    <w:multiLevelType w:val="singleLevel"/>
    <w:tmpl w:val="00000001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3">
    <w:nsid w:val="00000003"/>
    <w:multiLevelType w:val="multilevel"/>
    <w:tmpl w:val="00000003"/>
    <w:name w:val="WW8Num4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>
    <w:nsid w:val="00000005"/>
    <w:multiLevelType w:val="multilevel"/>
    <w:tmpl w:val="00000005"/>
    <w:name w:val="WW8Num10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>
    <w:nsid w:val="0000000D"/>
    <w:multiLevelType w:val="singleLevel"/>
    <w:tmpl w:val="0000000D"/>
    <w:name w:val="WW8Num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>
    <w:nsid w:val="185B0065"/>
    <w:multiLevelType w:val="hybridMultilevel"/>
    <w:tmpl w:val="E76C9BD8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>
    <w:nsid w:val="2A7C213B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30F741F2"/>
    <w:multiLevelType w:val="multilevel"/>
    <w:tmpl w:val="25F2FB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4035028A"/>
    <w:multiLevelType w:val="multilevel"/>
    <w:tmpl w:val="5950BCB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42840796"/>
    <w:multiLevelType w:val="multilevel"/>
    <w:tmpl w:val="4CFCF716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">
    <w:nsid w:val="485B122B"/>
    <w:multiLevelType w:val="multilevel"/>
    <w:tmpl w:val="6600AAAC"/>
    <w:lvl w:ilvl="0">
      <w:start w:val="1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>
    <w:nsid w:val="5226328A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58D76B99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5CE87C2C"/>
    <w:multiLevelType w:val="hybridMultilevel"/>
    <w:tmpl w:val="F3FC90D4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5A407AE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>
    <w:nsid w:val="777E73A3"/>
    <w:multiLevelType w:val="hybridMultilevel"/>
    <w:tmpl w:val="E990CFC6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>
    <w:nsid w:val="7B670148"/>
    <w:multiLevelType w:val="hybridMultilevel"/>
    <w:tmpl w:val="1C149A52"/>
    <w:lvl w:ilvl="0" w:tplc="58AC5BA4">
      <w:start w:val="1"/>
      <w:numFmt w:val="lowerLetter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17"/>
  </w:num>
  <w:num w:numId="3">
    <w:abstractNumId w:val="14"/>
  </w:num>
  <w:num w:numId="4">
    <w:abstractNumId w:val="10"/>
  </w:num>
  <w:num w:numId="5">
    <w:abstractNumId w:val="15"/>
  </w:num>
  <w:num w:numId="6">
    <w:abstractNumId w:val="12"/>
  </w:num>
  <w:num w:numId="7">
    <w:abstractNumId w:val="7"/>
  </w:num>
  <w:num w:numId="8">
    <w:abstractNumId w:val="13"/>
  </w:num>
  <w:num w:numId="9">
    <w:abstractNumId w:val="8"/>
  </w:num>
  <w:num w:numId="10">
    <w:abstractNumId w:val="9"/>
  </w:num>
  <w:num w:numId="11">
    <w:abstractNumId w:val="11"/>
  </w:num>
  <w:num w:numId="12">
    <w:abstractNumId w:val="0"/>
  </w:num>
  <w:num w:numId="13">
    <w:abstractNumId w:val="16"/>
  </w:num>
  <w:num w:numId="14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434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3117"/>
    <w:rsid w:val="000007EB"/>
    <w:rsid w:val="00000FC4"/>
    <w:rsid w:val="000012D4"/>
    <w:rsid w:val="00005A8F"/>
    <w:rsid w:val="00005EFB"/>
    <w:rsid w:val="000073F8"/>
    <w:rsid w:val="00010D72"/>
    <w:rsid w:val="00014449"/>
    <w:rsid w:val="0001703E"/>
    <w:rsid w:val="000175B2"/>
    <w:rsid w:val="000204A3"/>
    <w:rsid w:val="00021C32"/>
    <w:rsid w:val="000225A8"/>
    <w:rsid w:val="00023CC3"/>
    <w:rsid w:val="000257C6"/>
    <w:rsid w:val="0002778A"/>
    <w:rsid w:val="00036B4F"/>
    <w:rsid w:val="00037F52"/>
    <w:rsid w:val="000402F0"/>
    <w:rsid w:val="0004053A"/>
    <w:rsid w:val="00041F3E"/>
    <w:rsid w:val="00042D2F"/>
    <w:rsid w:val="00043DE3"/>
    <w:rsid w:val="00045D1F"/>
    <w:rsid w:val="00050AF7"/>
    <w:rsid w:val="00055273"/>
    <w:rsid w:val="000556A8"/>
    <w:rsid w:val="00060CC8"/>
    <w:rsid w:val="00061F5E"/>
    <w:rsid w:val="00062093"/>
    <w:rsid w:val="0006279D"/>
    <w:rsid w:val="000708F3"/>
    <w:rsid w:val="00070D5B"/>
    <w:rsid w:val="000725F7"/>
    <w:rsid w:val="00073DB3"/>
    <w:rsid w:val="00077269"/>
    <w:rsid w:val="00081870"/>
    <w:rsid w:val="0009184E"/>
    <w:rsid w:val="0009219F"/>
    <w:rsid w:val="000925EE"/>
    <w:rsid w:val="00092BF1"/>
    <w:rsid w:val="000939A7"/>
    <w:rsid w:val="00093C68"/>
    <w:rsid w:val="000A21E2"/>
    <w:rsid w:val="000A3C72"/>
    <w:rsid w:val="000A4A92"/>
    <w:rsid w:val="000A4C9D"/>
    <w:rsid w:val="000A512C"/>
    <w:rsid w:val="000A61F8"/>
    <w:rsid w:val="000B0C7B"/>
    <w:rsid w:val="000B58E2"/>
    <w:rsid w:val="000B5B97"/>
    <w:rsid w:val="000B5D57"/>
    <w:rsid w:val="000B77B7"/>
    <w:rsid w:val="000C2144"/>
    <w:rsid w:val="000C2500"/>
    <w:rsid w:val="000C37C2"/>
    <w:rsid w:val="000C4292"/>
    <w:rsid w:val="000C430F"/>
    <w:rsid w:val="000C5BEC"/>
    <w:rsid w:val="000D066D"/>
    <w:rsid w:val="000D1200"/>
    <w:rsid w:val="000D1201"/>
    <w:rsid w:val="000D17C5"/>
    <w:rsid w:val="000D3DFF"/>
    <w:rsid w:val="000D5F40"/>
    <w:rsid w:val="000D6153"/>
    <w:rsid w:val="000E0A1E"/>
    <w:rsid w:val="000E1208"/>
    <w:rsid w:val="000E73E1"/>
    <w:rsid w:val="000F1B98"/>
    <w:rsid w:val="000F42A4"/>
    <w:rsid w:val="000F53BE"/>
    <w:rsid w:val="000F592F"/>
    <w:rsid w:val="001005EA"/>
    <w:rsid w:val="00105C59"/>
    <w:rsid w:val="00106F08"/>
    <w:rsid w:val="00107F70"/>
    <w:rsid w:val="00111A9D"/>
    <w:rsid w:val="0011342E"/>
    <w:rsid w:val="00115A29"/>
    <w:rsid w:val="001234FB"/>
    <w:rsid w:val="001268A6"/>
    <w:rsid w:val="001301EB"/>
    <w:rsid w:val="00130655"/>
    <w:rsid w:val="00130DBE"/>
    <w:rsid w:val="00134BB0"/>
    <w:rsid w:val="0013684D"/>
    <w:rsid w:val="00137910"/>
    <w:rsid w:val="001419BA"/>
    <w:rsid w:val="00142175"/>
    <w:rsid w:val="001428E3"/>
    <w:rsid w:val="001430AF"/>
    <w:rsid w:val="00145195"/>
    <w:rsid w:val="001459FD"/>
    <w:rsid w:val="00153E3A"/>
    <w:rsid w:val="00156D9B"/>
    <w:rsid w:val="001607D9"/>
    <w:rsid w:val="00162AC2"/>
    <w:rsid w:val="00164C59"/>
    <w:rsid w:val="001657D6"/>
    <w:rsid w:val="001705F9"/>
    <w:rsid w:val="00173E6D"/>
    <w:rsid w:val="00174A86"/>
    <w:rsid w:val="001758BF"/>
    <w:rsid w:val="001818BD"/>
    <w:rsid w:val="00182302"/>
    <w:rsid w:val="00182B02"/>
    <w:rsid w:val="00183BF6"/>
    <w:rsid w:val="001843A4"/>
    <w:rsid w:val="00184BDA"/>
    <w:rsid w:val="00193030"/>
    <w:rsid w:val="00195DE1"/>
    <w:rsid w:val="00195EEE"/>
    <w:rsid w:val="001978DD"/>
    <w:rsid w:val="00197978"/>
    <w:rsid w:val="00197CAB"/>
    <w:rsid w:val="001A26E2"/>
    <w:rsid w:val="001A278E"/>
    <w:rsid w:val="001A2B0E"/>
    <w:rsid w:val="001A3AE8"/>
    <w:rsid w:val="001A4764"/>
    <w:rsid w:val="001A6FAB"/>
    <w:rsid w:val="001B4CCC"/>
    <w:rsid w:val="001B5B14"/>
    <w:rsid w:val="001C1585"/>
    <w:rsid w:val="001C489B"/>
    <w:rsid w:val="001C5514"/>
    <w:rsid w:val="001D1A2C"/>
    <w:rsid w:val="001D46DE"/>
    <w:rsid w:val="001D56A2"/>
    <w:rsid w:val="001E1CF3"/>
    <w:rsid w:val="001E7351"/>
    <w:rsid w:val="001E7D80"/>
    <w:rsid w:val="001F6D23"/>
    <w:rsid w:val="0020207F"/>
    <w:rsid w:val="0020255D"/>
    <w:rsid w:val="00203603"/>
    <w:rsid w:val="00205276"/>
    <w:rsid w:val="002057AF"/>
    <w:rsid w:val="00210307"/>
    <w:rsid w:val="00211390"/>
    <w:rsid w:val="00217806"/>
    <w:rsid w:val="00221FD8"/>
    <w:rsid w:val="002223E6"/>
    <w:rsid w:val="0023178A"/>
    <w:rsid w:val="002331EC"/>
    <w:rsid w:val="0023478C"/>
    <w:rsid w:val="002378E1"/>
    <w:rsid w:val="00242637"/>
    <w:rsid w:val="00243767"/>
    <w:rsid w:val="00244BEC"/>
    <w:rsid w:val="0024782C"/>
    <w:rsid w:val="002501F4"/>
    <w:rsid w:val="002515BD"/>
    <w:rsid w:val="00255CB3"/>
    <w:rsid w:val="00256576"/>
    <w:rsid w:val="0025758F"/>
    <w:rsid w:val="0026185B"/>
    <w:rsid w:val="00264516"/>
    <w:rsid w:val="002656FE"/>
    <w:rsid w:val="0026576B"/>
    <w:rsid w:val="0026595F"/>
    <w:rsid w:val="00266164"/>
    <w:rsid w:val="00266984"/>
    <w:rsid w:val="00270BF0"/>
    <w:rsid w:val="002712C3"/>
    <w:rsid w:val="00271843"/>
    <w:rsid w:val="002764D9"/>
    <w:rsid w:val="00276E85"/>
    <w:rsid w:val="00277EE5"/>
    <w:rsid w:val="002847DE"/>
    <w:rsid w:val="00285A64"/>
    <w:rsid w:val="0029231D"/>
    <w:rsid w:val="002923E0"/>
    <w:rsid w:val="00294D1B"/>
    <w:rsid w:val="00294D6F"/>
    <w:rsid w:val="002954A6"/>
    <w:rsid w:val="00296CF0"/>
    <w:rsid w:val="002979AE"/>
    <w:rsid w:val="002A0DC4"/>
    <w:rsid w:val="002A0F43"/>
    <w:rsid w:val="002A2B66"/>
    <w:rsid w:val="002A2E17"/>
    <w:rsid w:val="002A3FA5"/>
    <w:rsid w:val="002A4D5D"/>
    <w:rsid w:val="002A5192"/>
    <w:rsid w:val="002B3C44"/>
    <w:rsid w:val="002B55CC"/>
    <w:rsid w:val="002C0A4C"/>
    <w:rsid w:val="002C11C7"/>
    <w:rsid w:val="002C383F"/>
    <w:rsid w:val="002C5AE4"/>
    <w:rsid w:val="002C66F0"/>
    <w:rsid w:val="002C697E"/>
    <w:rsid w:val="002C7098"/>
    <w:rsid w:val="002D125A"/>
    <w:rsid w:val="002D3117"/>
    <w:rsid w:val="002D3B57"/>
    <w:rsid w:val="002D4A4C"/>
    <w:rsid w:val="002E600E"/>
    <w:rsid w:val="002E62D2"/>
    <w:rsid w:val="002F1575"/>
    <w:rsid w:val="002F4520"/>
    <w:rsid w:val="00304CBA"/>
    <w:rsid w:val="00311649"/>
    <w:rsid w:val="00316B26"/>
    <w:rsid w:val="00317F6E"/>
    <w:rsid w:val="00320322"/>
    <w:rsid w:val="00320787"/>
    <w:rsid w:val="0032183A"/>
    <w:rsid w:val="0032197D"/>
    <w:rsid w:val="0032361B"/>
    <w:rsid w:val="00323825"/>
    <w:rsid w:val="00323C7A"/>
    <w:rsid w:val="0032499F"/>
    <w:rsid w:val="0032647F"/>
    <w:rsid w:val="003270BB"/>
    <w:rsid w:val="003323D0"/>
    <w:rsid w:val="00334801"/>
    <w:rsid w:val="00340824"/>
    <w:rsid w:val="00343D7F"/>
    <w:rsid w:val="00344C33"/>
    <w:rsid w:val="00350640"/>
    <w:rsid w:val="0035152B"/>
    <w:rsid w:val="00355164"/>
    <w:rsid w:val="003579FA"/>
    <w:rsid w:val="00360671"/>
    <w:rsid w:val="00360815"/>
    <w:rsid w:val="00361873"/>
    <w:rsid w:val="00362C09"/>
    <w:rsid w:val="00364834"/>
    <w:rsid w:val="003663D4"/>
    <w:rsid w:val="00373713"/>
    <w:rsid w:val="003742CE"/>
    <w:rsid w:val="003800D6"/>
    <w:rsid w:val="00380F04"/>
    <w:rsid w:val="00381F21"/>
    <w:rsid w:val="00383651"/>
    <w:rsid w:val="00385C72"/>
    <w:rsid w:val="00394DE7"/>
    <w:rsid w:val="00396D0C"/>
    <w:rsid w:val="0039713A"/>
    <w:rsid w:val="003A30C1"/>
    <w:rsid w:val="003A3B4A"/>
    <w:rsid w:val="003B046A"/>
    <w:rsid w:val="003B4121"/>
    <w:rsid w:val="003B4904"/>
    <w:rsid w:val="003B5CFD"/>
    <w:rsid w:val="003B733A"/>
    <w:rsid w:val="003C5D40"/>
    <w:rsid w:val="003C6A79"/>
    <w:rsid w:val="003D6D92"/>
    <w:rsid w:val="003E20A3"/>
    <w:rsid w:val="003E79DD"/>
    <w:rsid w:val="003F12E7"/>
    <w:rsid w:val="003F22A5"/>
    <w:rsid w:val="003F3AA1"/>
    <w:rsid w:val="003F501C"/>
    <w:rsid w:val="003F67DB"/>
    <w:rsid w:val="00405308"/>
    <w:rsid w:val="00406F6A"/>
    <w:rsid w:val="0041460E"/>
    <w:rsid w:val="0041639A"/>
    <w:rsid w:val="00417677"/>
    <w:rsid w:val="00417FEC"/>
    <w:rsid w:val="004204DE"/>
    <w:rsid w:val="00424F18"/>
    <w:rsid w:val="00427491"/>
    <w:rsid w:val="0043021E"/>
    <w:rsid w:val="00433023"/>
    <w:rsid w:val="00436F9E"/>
    <w:rsid w:val="004415E0"/>
    <w:rsid w:val="0044670F"/>
    <w:rsid w:val="00446DB7"/>
    <w:rsid w:val="0044797C"/>
    <w:rsid w:val="00453069"/>
    <w:rsid w:val="00454172"/>
    <w:rsid w:val="00455D1D"/>
    <w:rsid w:val="00456FF5"/>
    <w:rsid w:val="00457072"/>
    <w:rsid w:val="004601D3"/>
    <w:rsid w:val="00461480"/>
    <w:rsid w:val="00462D97"/>
    <w:rsid w:val="004643E6"/>
    <w:rsid w:val="00464552"/>
    <w:rsid w:val="00465743"/>
    <w:rsid w:val="00467610"/>
    <w:rsid w:val="004722B8"/>
    <w:rsid w:val="00472F70"/>
    <w:rsid w:val="00473435"/>
    <w:rsid w:val="00474E00"/>
    <w:rsid w:val="00474F5B"/>
    <w:rsid w:val="00481468"/>
    <w:rsid w:val="00483635"/>
    <w:rsid w:val="0048571A"/>
    <w:rsid w:val="00491B66"/>
    <w:rsid w:val="0049385F"/>
    <w:rsid w:val="0049728A"/>
    <w:rsid w:val="00497F21"/>
    <w:rsid w:val="004A2820"/>
    <w:rsid w:val="004A3C82"/>
    <w:rsid w:val="004A3E08"/>
    <w:rsid w:val="004A450D"/>
    <w:rsid w:val="004A5E4D"/>
    <w:rsid w:val="004A686F"/>
    <w:rsid w:val="004A72AC"/>
    <w:rsid w:val="004B5320"/>
    <w:rsid w:val="004B75E3"/>
    <w:rsid w:val="004B7C82"/>
    <w:rsid w:val="004C0472"/>
    <w:rsid w:val="004C0C81"/>
    <w:rsid w:val="004C1496"/>
    <w:rsid w:val="004C258D"/>
    <w:rsid w:val="004C36AE"/>
    <w:rsid w:val="004C43F5"/>
    <w:rsid w:val="004C7232"/>
    <w:rsid w:val="004D2142"/>
    <w:rsid w:val="004D30F5"/>
    <w:rsid w:val="004D49E3"/>
    <w:rsid w:val="004D56F3"/>
    <w:rsid w:val="004D5D0A"/>
    <w:rsid w:val="004D6120"/>
    <w:rsid w:val="004E0A78"/>
    <w:rsid w:val="004E5637"/>
    <w:rsid w:val="004F2978"/>
    <w:rsid w:val="004F311B"/>
    <w:rsid w:val="004F6AA2"/>
    <w:rsid w:val="004F7EE6"/>
    <w:rsid w:val="00502DE6"/>
    <w:rsid w:val="00504917"/>
    <w:rsid w:val="005057AD"/>
    <w:rsid w:val="00505AD1"/>
    <w:rsid w:val="005066DF"/>
    <w:rsid w:val="00510A6E"/>
    <w:rsid w:val="00510F84"/>
    <w:rsid w:val="00512A37"/>
    <w:rsid w:val="00513CA0"/>
    <w:rsid w:val="005172D0"/>
    <w:rsid w:val="00517613"/>
    <w:rsid w:val="00517CF5"/>
    <w:rsid w:val="00520158"/>
    <w:rsid w:val="005223CF"/>
    <w:rsid w:val="00522C0F"/>
    <w:rsid w:val="00522CD3"/>
    <w:rsid w:val="00522F15"/>
    <w:rsid w:val="005242A2"/>
    <w:rsid w:val="00524C09"/>
    <w:rsid w:val="00526289"/>
    <w:rsid w:val="00526CCE"/>
    <w:rsid w:val="00526D05"/>
    <w:rsid w:val="005276F9"/>
    <w:rsid w:val="0053009B"/>
    <w:rsid w:val="00530448"/>
    <w:rsid w:val="0053052C"/>
    <w:rsid w:val="00534630"/>
    <w:rsid w:val="005372F5"/>
    <w:rsid w:val="005402DE"/>
    <w:rsid w:val="00543A51"/>
    <w:rsid w:val="005448ED"/>
    <w:rsid w:val="005453E4"/>
    <w:rsid w:val="00552A56"/>
    <w:rsid w:val="00552CE0"/>
    <w:rsid w:val="00553C56"/>
    <w:rsid w:val="005558F9"/>
    <w:rsid w:val="005604B2"/>
    <w:rsid w:val="00562450"/>
    <w:rsid w:val="005630F6"/>
    <w:rsid w:val="005646B0"/>
    <w:rsid w:val="00564A50"/>
    <w:rsid w:val="00564B13"/>
    <w:rsid w:val="00566851"/>
    <w:rsid w:val="00566F1E"/>
    <w:rsid w:val="005702B2"/>
    <w:rsid w:val="00570480"/>
    <w:rsid w:val="00570D51"/>
    <w:rsid w:val="00571885"/>
    <w:rsid w:val="00574620"/>
    <w:rsid w:val="00575150"/>
    <w:rsid w:val="00575AC3"/>
    <w:rsid w:val="005779E9"/>
    <w:rsid w:val="0058130C"/>
    <w:rsid w:val="0058351F"/>
    <w:rsid w:val="005838E1"/>
    <w:rsid w:val="00587FD2"/>
    <w:rsid w:val="005906CE"/>
    <w:rsid w:val="00592377"/>
    <w:rsid w:val="005971D7"/>
    <w:rsid w:val="005A0053"/>
    <w:rsid w:val="005A3889"/>
    <w:rsid w:val="005A4F4B"/>
    <w:rsid w:val="005A5856"/>
    <w:rsid w:val="005A63C3"/>
    <w:rsid w:val="005A7395"/>
    <w:rsid w:val="005A7B35"/>
    <w:rsid w:val="005B09E6"/>
    <w:rsid w:val="005B2A70"/>
    <w:rsid w:val="005B507D"/>
    <w:rsid w:val="005C1F5B"/>
    <w:rsid w:val="005C2786"/>
    <w:rsid w:val="005C6824"/>
    <w:rsid w:val="005C7154"/>
    <w:rsid w:val="005D0360"/>
    <w:rsid w:val="005D2D2A"/>
    <w:rsid w:val="005D398D"/>
    <w:rsid w:val="005D3A3E"/>
    <w:rsid w:val="005D6309"/>
    <w:rsid w:val="005E1EFC"/>
    <w:rsid w:val="005E28A0"/>
    <w:rsid w:val="005E29D3"/>
    <w:rsid w:val="005F17B9"/>
    <w:rsid w:val="005F1976"/>
    <w:rsid w:val="006001FC"/>
    <w:rsid w:val="0060238A"/>
    <w:rsid w:val="00602972"/>
    <w:rsid w:val="0060309D"/>
    <w:rsid w:val="006064CE"/>
    <w:rsid w:val="006136BE"/>
    <w:rsid w:val="00615253"/>
    <w:rsid w:val="0061579D"/>
    <w:rsid w:val="006165E5"/>
    <w:rsid w:val="00616DE1"/>
    <w:rsid w:val="00617C5F"/>
    <w:rsid w:val="00624C1B"/>
    <w:rsid w:val="00625EB4"/>
    <w:rsid w:val="00625F88"/>
    <w:rsid w:val="006275DB"/>
    <w:rsid w:val="00631AF2"/>
    <w:rsid w:val="00632287"/>
    <w:rsid w:val="006343FE"/>
    <w:rsid w:val="00640674"/>
    <w:rsid w:val="00646CAC"/>
    <w:rsid w:val="00647E39"/>
    <w:rsid w:val="006523DD"/>
    <w:rsid w:val="00655DD6"/>
    <w:rsid w:val="00660757"/>
    <w:rsid w:val="006619DD"/>
    <w:rsid w:val="006621F4"/>
    <w:rsid w:val="006651AD"/>
    <w:rsid w:val="0066577E"/>
    <w:rsid w:val="00665AFF"/>
    <w:rsid w:val="006714FC"/>
    <w:rsid w:val="00674F0E"/>
    <w:rsid w:val="00676474"/>
    <w:rsid w:val="00677291"/>
    <w:rsid w:val="006809AF"/>
    <w:rsid w:val="00681862"/>
    <w:rsid w:val="00681D6C"/>
    <w:rsid w:val="0068250D"/>
    <w:rsid w:val="0068355E"/>
    <w:rsid w:val="0068670E"/>
    <w:rsid w:val="0068741C"/>
    <w:rsid w:val="00695BE7"/>
    <w:rsid w:val="00697CBA"/>
    <w:rsid w:val="00697DA8"/>
    <w:rsid w:val="006A0DD8"/>
    <w:rsid w:val="006A161C"/>
    <w:rsid w:val="006A1A8F"/>
    <w:rsid w:val="006A3D5C"/>
    <w:rsid w:val="006A69DA"/>
    <w:rsid w:val="006B0267"/>
    <w:rsid w:val="006B120E"/>
    <w:rsid w:val="006B2760"/>
    <w:rsid w:val="006B2E25"/>
    <w:rsid w:val="006B423E"/>
    <w:rsid w:val="006B7EEB"/>
    <w:rsid w:val="006C2188"/>
    <w:rsid w:val="006C2EF2"/>
    <w:rsid w:val="006C5472"/>
    <w:rsid w:val="006D083F"/>
    <w:rsid w:val="006D2307"/>
    <w:rsid w:val="006D2D05"/>
    <w:rsid w:val="006D66F2"/>
    <w:rsid w:val="006D764C"/>
    <w:rsid w:val="006E1FCD"/>
    <w:rsid w:val="006E3563"/>
    <w:rsid w:val="006E699D"/>
    <w:rsid w:val="006E7E1A"/>
    <w:rsid w:val="006F3B97"/>
    <w:rsid w:val="006F4D0E"/>
    <w:rsid w:val="006F5666"/>
    <w:rsid w:val="006F5B54"/>
    <w:rsid w:val="006F6CA4"/>
    <w:rsid w:val="006F6EF1"/>
    <w:rsid w:val="00700192"/>
    <w:rsid w:val="007002B4"/>
    <w:rsid w:val="00700DC7"/>
    <w:rsid w:val="00706109"/>
    <w:rsid w:val="00706C0C"/>
    <w:rsid w:val="00711831"/>
    <w:rsid w:val="00711E5D"/>
    <w:rsid w:val="00713699"/>
    <w:rsid w:val="00714001"/>
    <w:rsid w:val="00714155"/>
    <w:rsid w:val="00714E88"/>
    <w:rsid w:val="00715A26"/>
    <w:rsid w:val="00715C26"/>
    <w:rsid w:val="007175F3"/>
    <w:rsid w:val="0072098D"/>
    <w:rsid w:val="00721239"/>
    <w:rsid w:val="007228AB"/>
    <w:rsid w:val="00722D70"/>
    <w:rsid w:val="007248A5"/>
    <w:rsid w:val="00726978"/>
    <w:rsid w:val="00727927"/>
    <w:rsid w:val="0073355B"/>
    <w:rsid w:val="00735885"/>
    <w:rsid w:val="00740816"/>
    <w:rsid w:val="007408CF"/>
    <w:rsid w:val="00741C3C"/>
    <w:rsid w:val="007423CD"/>
    <w:rsid w:val="0075171C"/>
    <w:rsid w:val="00751B41"/>
    <w:rsid w:val="0075242E"/>
    <w:rsid w:val="00752890"/>
    <w:rsid w:val="00756791"/>
    <w:rsid w:val="00757048"/>
    <w:rsid w:val="00760DB7"/>
    <w:rsid w:val="00761DAF"/>
    <w:rsid w:val="00763DD3"/>
    <w:rsid w:val="0076773C"/>
    <w:rsid w:val="00767E52"/>
    <w:rsid w:val="0077176E"/>
    <w:rsid w:val="00772889"/>
    <w:rsid w:val="0077383A"/>
    <w:rsid w:val="0077388E"/>
    <w:rsid w:val="00774EBA"/>
    <w:rsid w:val="0078012D"/>
    <w:rsid w:val="00787901"/>
    <w:rsid w:val="00795E4A"/>
    <w:rsid w:val="00796686"/>
    <w:rsid w:val="007969F0"/>
    <w:rsid w:val="00796A02"/>
    <w:rsid w:val="007A290D"/>
    <w:rsid w:val="007A3FA5"/>
    <w:rsid w:val="007A7BF8"/>
    <w:rsid w:val="007B0D76"/>
    <w:rsid w:val="007B2452"/>
    <w:rsid w:val="007C0955"/>
    <w:rsid w:val="007C369C"/>
    <w:rsid w:val="007C5051"/>
    <w:rsid w:val="007C5BF5"/>
    <w:rsid w:val="007C6079"/>
    <w:rsid w:val="007D1283"/>
    <w:rsid w:val="007D297B"/>
    <w:rsid w:val="007E0829"/>
    <w:rsid w:val="007E3B37"/>
    <w:rsid w:val="007E5A49"/>
    <w:rsid w:val="007E6DC1"/>
    <w:rsid w:val="007F078F"/>
    <w:rsid w:val="007F093D"/>
    <w:rsid w:val="007F21A9"/>
    <w:rsid w:val="007F405A"/>
    <w:rsid w:val="007F609D"/>
    <w:rsid w:val="007F7A4D"/>
    <w:rsid w:val="00800599"/>
    <w:rsid w:val="00800DCE"/>
    <w:rsid w:val="00802C64"/>
    <w:rsid w:val="008060B5"/>
    <w:rsid w:val="00817AD0"/>
    <w:rsid w:val="008214D2"/>
    <w:rsid w:val="00824B22"/>
    <w:rsid w:val="00827FF2"/>
    <w:rsid w:val="0083026C"/>
    <w:rsid w:val="00831241"/>
    <w:rsid w:val="00832C70"/>
    <w:rsid w:val="008337AD"/>
    <w:rsid w:val="00833B79"/>
    <w:rsid w:val="008351DA"/>
    <w:rsid w:val="0083571B"/>
    <w:rsid w:val="00835A90"/>
    <w:rsid w:val="00836461"/>
    <w:rsid w:val="008364FD"/>
    <w:rsid w:val="00837E8F"/>
    <w:rsid w:val="0084530D"/>
    <w:rsid w:val="00846366"/>
    <w:rsid w:val="00846403"/>
    <w:rsid w:val="008502DE"/>
    <w:rsid w:val="00860835"/>
    <w:rsid w:val="00863104"/>
    <w:rsid w:val="00865517"/>
    <w:rsid w:val="00865E89"/>
    <w:rsid w:val="008670D4"/>
    <w:rsid w:val="008726B4"/>
    <w:rsid w:val="00876208"/>
    <w:rsid w:val="00876FDD"/>
    <w:rsid w:val="0087791D"/>
    <w:rsid w:val="00881941"/>
    <w:rsid w:val="00881BF8"/>
    <w:rsid w:val="008823CC"/>
    <w:rsid w:val="00882EBE"/>
    <w:rsid w:val="00883B2C"/>
    <w:rsid w:val="008915B4"/>
    <w:rsid w:val="008931F1"/>
    <w:rsid w:val="00893E56"/>
    <w:rsid w:val="008958A2"/>
    <w:rsid w:val="00896AE0"/>
    <w:rsid w:val="00896FE2"/>
    <w:rsid w:val="008A0B40"/>
    <w:rsid w:val="008A1F54"/>
    <w:rsid w:val="008A2C72"/>
    <w:rsid w:val="008A4408"/>
    <w:rsid w:val="008A441A"/>
    <w:rsid w:val="008A579B"/>
    <w:rsid w:val="008A57D2"/>
    <w:rsid w:val="008A6D42"/>
    <w:rsid w:val="008B4D68"/>
    <w:rsid w:val="008B514D"/>
    <w:rsid w:val="008B6C43"/>
    <w:rsid w:val="008B7E97"/>
    <w:rsid w:val="008C0C5B"/>
    <w:rsid w:val="008C0DBC"/>
    <w:rsid w:val="008C1402"/>
    <w:rsid w:val="008C2765"/>
    <w:rsid w:val="008C6E78"/>
    <w:rsid w:val="008D1DD1"/>
    <w:rsid w:val="008D2065"/>
    <w:rsid w:val="008D22F2"/>
    <w:rsid w:val="008E064B"/>
    <w:rsid w:val="008E0B9A"/>
    <w:rsid w:val="008E0F8B"/>
    <w:rsid w:val="008E2517"/>
    <w:rsid w:val="008E43D6"/>
    <w:rsid w:val="008E6395"/>
    <w:rsid w:val="008E6D7E"/>
    <w:rsid w:val="008E72EE"/>
    <w:rsid w:val="008F142B"/>
    <w:rsid w:val="008F6025"/>
    <w:rsid w:val="00901D5F"/>
    <w:rsid w:val="009025F3"/>
    <w:rsid w:val="00902D2D"/>
    <w:rsid w:val="009034A3"/>
    <w:rsid w:val="00903743"/>
    <w:rsid w:val="00904495"/>
    <w:rsid w:val="00904BA6"/>
    <w:rsid w:val="009068F4"/>
    <w:rsid w:val="00906F82"/>
    <w:rsid w:val="009072FD"/>
    <w:rsid w:val="009104A5"/>
    <w:rsid w:val="00911C54"/>
    <w:rsid w:val="00911FCC"/>
    <w:rsid w:val="00913D45"/>
    <w:rsid w:val="00913DFC"/>
    <w:rsid w:val="00914E89"/>
    <w:rsid w:val="00922D34"/>
    <w:rsid w:val="00923A96"/>
    <w:rsid w:val="009251A8"/>
    <w:rsid w:val="009265EA"/>
    <w:rsid w:val="00926B8D"/>
    <w:rsid w:val="009279CE"/>
    <w:rsid w:val="00932FCD"/>
    <w:rsid w:val="00935859"/>
    <w:rsid w:val="00937AC1"/>
    <w:rsid w:val="0094284E"/>
    <w:rsid w:val="009445DF"/>
    <w:rsid w:val="009445FB"/>
    <w:rsid w:val="00944D58"/>
    <w:rsid w:val="00944DA5"/>
    <w:rsid w:val="00945702"/>
    <w:rsid w:val="00945BAB"/>
    <w:rsid w:val="00947EF0"/>
    <w:rsid w:val="0095533C"/>
    <w:rsid w:val="0095619E"/>
    <w:rsid w:val="00956FA9"/>
    <w:rsid w:val="009634AB"/>
    <w:rsid w:val="00964517"/>
    <w:rsid w:val="00965B09"/>
    <w:rsid w:val="00966407"/>
    <w:rsid w:val="00967C99"/>
    <w:rsid w:val="00970882"/>
    <w:rsid w:val="00974F29"/>
    <w:rsid w:val="00976D18"/>
    <w:rsid w:val="00982FBC"/>
    <w:rsid w:val="009847BC"/>
    <w:rsid w:val="00996F90"/>
    <w:rsid w:val="00997505"/>
    <w:rsid w:val="0099761F"/>
    <w:rsid w:val="00997FDC"/>
    <w:rsid w:val="009A23C2"/>
    <w:rsid w:val="009A27D4"/>
    <w:rsid w:val="009A35B4"/>
    <w:rsid w:val="009A3C71"/>
    <w:rsid w:val="009A5567"/>
    <w:rsid w:val="009B14C7"/>
    <w:rsid w:val="009B15B1"/>
    <w:rsid w:val="009B1BF4"/>
    <w:rsid w:val="009B35A8"/>
    <w:rsid w:val="009B5A3F"/>
    <w:rsid w:val="009C00F5"/>
    <w:rsid w:val="009C17A0"/>
    <w:rsid w:val="009C1823"/>
    <w:rsid w:val="009C5C9F"/>
    <w:rsid w:val="009D0A61"/>
    <w:rsid w:val="009D2980"/>
    <w:rsid w:val="009D472E"/>
    <w:rsid w:val="009D5519"/>
    <w:rsid w:val="009D5ABD"/>
    <w:rsid w:val="009D7113"/>
    <w:rsid w:val="009D72D3"/>
    <w:rsid w:val="009E0F43"/>
    <w:rsid w:val="009E0FA2"/>
    <w:rsid w:val="009E1B12"/>
    <w:rsid w:val="009E35FE"/>
    <w:rsid w:val="009E4092"/>
    <w:rsid w:val="009E52A3"/>
    <w:rsid w:val="009E560C"/>
    <w:rsid w:val="009F02C4"/>
    <w:rsid w:val="009F1B9E"/>
    <w:rsid w:val="009F3315"/>
    <w:rsid w:val="009F5BDF"/>
    <w:rsid w:val="009F5FDA"/>
    <w:rsid w:val="009F6697"/>
    <w:rsid w:val="009F6751"/>
    <w:rsid w:val="00A017B5"/>
    <w:rsid w:val="00A05AB0"/>
    <w:rsid w:val="00A06A3D"/>
    <w:rsid w:val="00A07C09"/>
    <w:rsid w:val="00A111F0"/>
    <w:rsid w:val="00A11306"/>
    <w:rsid w:val="00A116D5"/>
    <w:rsid w:val="00A14DBB"/>
    <w:rsid w:val="00A15632"/>
    <w:rsid w:val="00A15CE2"/>
    <w:rsid w:val="00A17863"/>
    <w:rsid w:val="00A2200F"/>
    <w:rsid w:val="00A22062"/>
    <w:rsid w:val="00A22B2C"/>
    <w:rsid w:val="00A23992"/>
    <w:rsid w:val="00A24333"/>
    <w:rsid w:val="00A25BD9"/>
    <w:rsid w:val="00A2771A"/>
    <w:rsid w:val="00A30F97"/>
    <w:rsid w:val="00A32BE7"/>
    <w:rsid w:val="00A33D39"/>
    <w:rsid w:val="00A34C9F"/>
    <w:rsid w:val="00A35F9F"/>
    <w:rsid w:val="00A363F4"/>
    <w:rsid w:val="00A37001"/>
    <w:rsid w:val="00A40325"/>
    <w:rsid w:val="00A414B5"/>
    <w:rsid w:val="00A41854"/>
    <w:rsid w:val="00A41B87"/>
    <w:rsid w:val="00A41F30"/>
    <w:rsid w:val="00A42657"/>
    <w:rsid w:val="00A46288"/>
    <w:rsid w:val="00A51009"/>
    <w:rsid w:val="00A516C8"/>
    <w:rsid w:val="00A51DFE"/>
    <w:rsid w:val="00A5431E"/>
    <w:rsid w:val="00A55F17"/>
    <w:rsid w:val="00A5634A"/>
    <w:rsid w:val="00A62213"/>
    <w:rsid w:val="00A64EEA"/>
    <w:rsid w:val="00A71F52"/>
    <w:rsid w:val="00A73A44"/>
    <w:rsid w:val="00A742DD"/>
    <w:rsid w:val="00A75162"/>
    <w:rsid w:val="00A77765"/>
    <w:rsid w:val="00A80B37"/>
    <w:rsid w:val="00A8149B"/>
    <w:rsid w:val="00A86C08"/>
    <w:rsid w:val="00A87E25"/>
    <w:rsid w:val="00A94747"/>
    <w:rsid w:val="00A94A98"/>
    <w:rsid w:val="00A94AD7"/>
    <w:rsid w:val="00A96BD7"/>
    <w:rsid w:val="00A97CB6"/>
    <w:rsid w:val="00AA022E"/>
    <w:rsid w:val="00AA06FC"/>
    <w:rsid w:val="00AA283E"/>
    <w:rsid w:val="00AA3058"/>
    <w:rsid w:val="00AA403E"/>
    <w:rsid w:val="00AA4BE9"/>
    <w:rsid w:val="00AA564D"/>
    <w:rsid w:val="00AA7A95"/>
    <w:rsid w:val="00AB39AE"/>
    <w:rsid w:val="00AB3E99"/>
    <w:rsid w:val="00AB43E6"/>
    <w:rsid w:val="00AB5B63"/>
    <w:rsid w:val="00AC2400"/>
    <w:rsid w:val="00AC3EFB"/>
    <w:rsid w:val="00AC426E"/>
    <w:rsid w:val="00AD42F1"/>
    <w:rsid w:val="00AD4F93"/>
    <w:rsid w:val="00AE2178"/>
    <w:rsid w:val="00AE2E6F"/>
    <w:rsid w:val="00AE4CF0"/>
    <w:rsid w:val="00AE5AB1"/>
    <w:rsid w:val="00AE6AE0"/>
    <w:rsid w:val="00AF0B8D"/>
    <w:rsid w:val="00AF31C3"/>
    <w:rsid w:val="00AF5272"/>
    <w:rsid w:val="00AF529C"/>
    <w:rsid w:val="00AF744B"/>
    <w:rsid w:val="00B060CD"/>
    <w:rsid w:val="00B10900"/>
    <w:rsid w:val="00B11D81"/>
    <w:rsid w:val="00B13175"/>
    <w:rsid w:val="00B13F51"/>
    <w:rsid w:val="00B142C5"/>
    <w:rsid w:val="00B21518"/>
    <w:rsid w:val="00B230D6"/>
    <w:rsid w:val="00B300D6"/>
    <w:rsid w:val="00B3543C"/>
    <w:rsid w:val="00B37B7B"/>
    <w:rsid w:val="00B40275"/>
    <w:rsid w:val="00B42BDE"/>
    <w:rsid w:val="00B439AA"/>
    <w:rsid w:val="00B44A88"/>
    <w:rsid w:val="00B45C18"/>
    <w:rsid w:val="00B51613"/>
    <w:rsid w:val="00B51D7A"/>
    <w:rsid w:val="00B55A8E"/>
    <w:rsid w:val="00B573A8"/>
    <w:rsid w:val="00B57FE2"/>
    <w:rsid w:val="00B6016B"/>
    <w:rsid w:val="00B60E87"/>
    <w:rsid w:val="00B62F6B"/>
    <w:rsid w:val="00B7101D"/>
    <w:rsid w:val="00B730C9"/>
    <w:rsid w:val="00B7784D"/>
    <w:rsid w:val="00B81F97"/>
    <w:rsid w:val="00B87874"/>
    <w:rsid w:val="00B908AA"/>
    <w:rsid w:val="00B93726"/>
    <w:rsid w:val="00B94EA0"/>
    <w:rsid w:val="00B97D6A"/>
    <w:rsid w:val="00B97DD2"/>
    <w:rsid w:val="00BA196A"/>
    <w:rsid w:val="00BA5312"/>
    <w:rsid w:val="00BA67A6"/>
    <w:rsid w:val="00BB030C"/>
    <w:rsid w:val="00BB3A50"/>
    <w:rsid w:val="00BB4096"/>
    <w:rsid w:val="00BB5777"/>
    <w:rsid w:val="00BC0F21"/>
    <w:rsid w:val="00BC14D5"/>
    <w:rsid w:val="00BC200D"/>
    <w:rsid w:val="00BC2756"/>
    <w:rsid w:val="00BC2837"/>
    <w:rsid w:val="00BC2FFE"/>
    <w:rsid w:val="00BC3AB0"/>
    <w:rsid w:val="00BC4B97"/>
    <w:rsid w:val="00BC5043"/>
    <w:rsid w:val="00BD040D"/>
    <w:rsid w:val="00BD39C0"/>
    <w:rsid w:val="00BD4114"/>
    <w:rsid w:val="00BD59E6"/>
    <w:rsid w:val="00BE01C2"/>
    <w:rsid w:val="00BE0572"/>
    <w:rsid w:val="00BE134D"/>
    <w:rsid w:val="00BF5631"/>
    <w:rsid w:val="00C00B5B"/>
    <w:rsid w:val="00C0251E"/>
    <w:rsid w:val="00C06CA6"/>
    <w:rsid w:val="00C11BF0"/>
    <w:rsid w:val="00C20F8E"/>
    <w:rsid w:val="00C216B9"/>
    <w:rsid w:val="00C233F5"/>
    <w:rsid w:val="00C2494F"/>
    <w:rsid w:val="00C30769"/>
    <w:rsid w:val="00C32FA6"/>
    <w:rsid w:val="00C33505"/>
    <w:rsid w:val="00C35151"/>
    <w:rsid w:val="00C364F9"/>
    <w:rsid w:val="00C36704"/>
    <w:rsid w:val="00C4003C"/>
    <w:rsid w:val="00C42817"/>
    <w:rsid w:val="00C42B21"/>
    <w:rsid w:val="00C4652A"/>
    <w:rsid w:val="00C50C13"/>
    <w:rsid w:val="00C52A3D"/>
    <w:rsid w:val="00C52C39"/>
    <w:rsid w:val="00C52ED8"/>
    <w:rsid w:val="00C55470"/>
    <w:rsid w:val="00C6267A"/>
    <w:rsid w:val="00C647BD"/>
    <w:rsid w:val="00C64952"/>
    <w:rsid w:val="00C6534A"/>
    <w:rsid w:val="00C6685D"/>
    <w:rsid w:val="00C67B1A"/>
    <w:rsid w:val="00C714EE"/>
    <w:rsid w:val="00C73D79"/>
    <w:rsid w:val="00C75DA1"/>
    <w:rsid w:val="00C8001F"/>
    <w:rsid w:val="00C80185"/>
    <w:rsid w:val="00C81EA4"/>
    <w:rsid w:val="00C85EA1"/>
    <w:rsid w:val="00C9007B"/>
    <w:rsid w:val="00C91FD2"/>
    <w:rsid w:val="00C927DC"/>
    <w:rsid w:val="00C93430"/>
    <w:rsid w:val="00C968CE"/>
    <w:rsid w:val="00C977BB"/>
    <w:rsid w:val="00CA0651"/>
    <w:rsid w:val="00CA0D99"/>
    <w:rsid w:val="00CA7673"/>
    <w:rsid w:val="00CB4AFA"/>
    <w:rsid w:val="00CC23B6"/>
    <w:rsid w:val="00CC3F13"/>
    <w:rsid w:val="00CC6897"/>
    <w:rsid w:val="00CC6A6E"/>
    <w:rsid w:val="00CD15D8"/>
    <w:rsid w:val="00CD1695"/>
    <w:rsid w:val="00CD3A31"/>
    <w:rsid w:val="00CD3AAF"/>
    <w:rsid w:val="00CD4354"/>
    <w:rsid w:val="00CD7C50"/>
    <w:rsid w:val="00CE208E"/>
    <w:rsid w:val="00CE4531"/>
    <w:rsid w:val="00CE6325"/>
    <w:rsid w:val="00CF1919"/>
    <w:rsid w:val="00CF3010"/>
    <w:rsid w:val="00D001C7"/>
    <w:rsid w:val="00D020CF"/>
    <w:rsid w:val="00D020E5"/>
    <w:rsid w:val="00D02B94"/>
    <w:rsid w:val="00D03F73"/>
    <w:rsid w:val="00D049F1"/>
    <w:rsid w:val="00D1403F"/>
    <w:rsid w:val="00D1543C"/>
    <w:rsid w:val="00D17066"/>
    <w:rsid w:val="00D20ACD"/>
    <w:rsid w:val="00D2268A"/>
    <w:rsid w:val="00D22B9E"/>
    <w:rsid w:val="00D23B68"/>
    <w:rsid w:val="00D23E1C"/>
    <w:rsid w:val="00D26322"/>
    <w:rsid w:val="00D31DA6"/>
    <w:rsid w:val="00D327C0"/>
    <w:rsid w:val="00D330B5"/>
    <w:rsid w:val="00D376E9"/>
    <w:rsid w:val="00D40425"/>
    <w:rsid w:val="00D4367E"/>
    <w:rsid w:val="00D43FA8"/>
    <w:rsid w:val="00D45444"/>
    <w:rsid w:val="00D45D0C"/>
    <w:rsid w:val="00D4725F"/>
    <w:rsid w:val="00D503F6"/>
    <w:rsid w:val="00D507C0"/>
    <w:rsid w:val="00D51F73"/>
    <w:rsid w:val="00D5238D"/>
    <w:rsid w:val="00D52709"/>
    <w:rsid w:val="00D545BC"/>
    <w:rsid w:val="00D55D89"/>
    <w:rsid w:val="00D56537"/>
    <w:rsid w:val="00D57535"/>
    <w:rsid w:val="00D60485"/>
    <w:rsid w:val="00D606B3"/>
    <w:rsid w:val="00D61EC9"/>
    <w:rsid w:val="00D62281"/>
    <w:rsid w:val="00D64CA9"/>
    <w:rsid w:val="00D6574B"/>
    <w:rsid w:val="00D672A9"/>
    <w:rsid w:val="00D70221"/>
    <w:rsid w:val="00D77DB9"/>
    <w:rsid w:val="00D82C24"/>
    <w:rsid w:val="00D91EF4"/>
    <w:rsid w:val="00D92311"/>
    <w:rsid w:val="00D92C9B"/>
    <w:rsid w:val="00D93295"/>
    <w:rsid w:val="00D932B4"/>
    <w:rsid w:val="00D95BC1"/>
    <w:rsid w:val="00D97402"/>
    <w:rsid w:val="00DA15FF"/>
    <w:rsid w:val="00DA29BA"/>
    <w:rsid w:val="00DA5141"/>
    <w:rsid w:val="00DA6B3F"/>
    <w:rsid w:val="00DB1333"/>
    <w:rsid w:val="00DB234F"/>
    <w:rsid w:val="00DB3485"/>
    <w:rsid w:val="00DB418F"/>
    <w:rsid w:val="00DB5EFD"/>
    <w:rsid w:val="00DC34A0"/>
    <w:rsid w:val="00DD16A1"/>
    <w:rsid w:val="00DD2DDF"/>
    <w:rsid w:val="00DD3CDE"/>
    <w:rsid w:val="00DD4D1C"/>
    <w:rsid w:val="00DD5E8B"/>
    <w:rsid w:val="00DD7D31"/>
    <w:rsid w:val="00DE28FE"/>
    <w:rsid w:val="00DE48EA"/>
    <w:rsid w:val="00DE4A04"/>
    <w:rsid w:val="00DE6E3C"/>
    <w:rsid w:val="00DF306B"/>
    <w:rsid w:val="00DF6708"/>
    <w:rsid w:val="00E0120A"/>
    <w:rsid w:val="00E0156F"/>
    <w:rsid w:val="00E046F5"/>
    <w:rsid w:val="00E1009B"/>
    <w:rsid w:val="00E1240A"/>
    <w:rsid w:val="00E129B0"/>
    <w:rsid w:val="00E136DB"/>
    <w:rsid w:val="00E158EF"/>
    <w:rsid w:val="00E20184"/>
    <w:rsid w:val="00E26473"/>
    <w:rsid w:val="00E26743"/>
    <w:rsid w:val="00E275A4"/>
    <w:rsid w:val="00E335F4"/>
    <w:rsid w:val="00E43DFB"/>
    <w:rsid w:val="00E46DB7"/>
    <w:rsid w:val="00E502F7"/>
    <w:rsid w:val="00E542CA"/>
    <w:rsid w:val="00E57A58"/>
    <w:rsid w:val="00E64628"/>
    <w:rsid w:val="00E710EE"/>
    <w:rsid w:val="00E72111"/>
    <w:rsid w:val="00E72176"/>
    <w:rsid w:val="00E72624"/>
    <w:rsid w:val="00E72CE4"/>
    <w:rsid w:val="00E7337A"/>
    <w:rsid w:val="00E73A04"/>
    <w:rsid w:val="00E74B0D"/>
    <w:rsid w:val="00E759B2"/>
    <w:rsid w:val="00E77AB4"/>
    <w:rsid w:val="00E82D49"/>
    <w:rsid w:val="00E82FA1"/>
    <w:rsid w:val="00E858BB"/>
    <w:rsid w:val="00E937A2"/>
    <w:rsid w:val="00E93912"/>
    <w:rsid w:val="00E9394C"/>
    <w:rsid w:val="00E9660C"/>
    <w:rsid w:val="00EA7E19"/>
    <w:rsid w:val="00EB5ADF"/>
    <w:rsid w:val="00EC4C8B"/>
    <w:rsid w:val="00EC4E65"/>
    <w:rsid w:val="00EC6DFA"/>
    <w:rsid w:val="00EC71BC"/>
    <w:rsid w:val="00EC72A2"/>
    <w:rsid w:val="00ED0BEC"/>
    <w:rsid w:val="00ED1F84"/>
    <w:rsid w:val="00ED3B32"/>
    <w:rsid w:val="00ED43E6"/>
    <w:rsid w:val="00ED5917"/>
    <w:rsid w:val="00ED7179"/>
    <w:rsid w:val="00EE074C"/>
    <w:rsid w:val="00EE1995"/>
    <w:rsid w:val="00EE4D13"/>
    <w:rsid w:val="00EE7847"/>
    <w:rsid w:val="00EF01D8"/>
    <w:rsid w:val="00EF050E"/>
    <w:rsid w:val="00EF0BAC"/>
    <w:rsid w:val="00EF26E2"/>
    <w:rsid w:val="00EF35AC"/>
    <w:rsid w:val="00EF4CA5"/>
    <w:rsid w:val="00EF4E96"/>
    <w:rsid w:val="00EF60FF"/>
    <w:rsid w:val="00EF664D"/>
    <w:rsid w:val="00EF6E9E"/>
    <w:rsid w:val="00F02918"/>
    <w:rsid w:val="00F04212"/>
    <w:rsid w:val="00F072D2"/>
    <w:rsid w:val="00F13CB1"/>
    <w:rsid w:val="00F143F8"/>
    <w:rsid w:val="00F14B93"/>
    <w:rsid w:val="00F14CF9"/>
    <w:rsid w:val="00F15133"/>
    <w:rsid w:val="00F15EEC"/>
    <w:rsid w:val="00F17662"/>
    <w:rsid w:val="00F255FA"/>
    <w:rsid w:val="00F25D0D"/>
    <w:rsid w:val="00F25E22"/>
    <w:rsid w:val="00F262A3"/>
    <w:rsid w:val="00F27BB9"/>
    <w:rsid w:val="00F31218"/>
    <w:rsid w:val="00F32AB7"/>
    <w:rsid w:val="00F34CEB"/>
    <w:rsid w:val="00F40301"/>
    <w:rsid w:val="00F42D07"/>
    <w:rsid w:val="00F442B3"/>
    <w:rsid w:val="00F44603"/>
    <w:rsid w:val="00F46FFA"/>
    <w:rsid w:val="00F47078"/>
    <w:rsid w:val="00F522D7"/>
    <w:rsid w:val="00F52DB9"/>
    <w:rsid w:val="00F55111"/>
    <w:rsid w:val="00F56C29"/>
    <w:rsid w:val="00F601AD"/>
    <w:rsid w:val="00F6029A"/>
    <w:rsid w:val="00F607AB"/>
    <w:rsid w:val="00F61BF3"/>
    <w:rsid w:val="00F65397"/>
    <w:rsid w:val="00F728B2"/>
    <w:rsid w:val="00F73996"/>
    <w:rsid w:val="00F766B7"/>
    <w:rsid w:val="00F77A7F"/>
    <w:rsid w:val="00F80237"/>
    <w:rsid w:val="00F861A5"/>
    <w:rsid w:val="00F87632"/>
    <w:rsid w:val="00F96BC8"/>
    <w:rsid w:val="00F97E8C"/>
    <w:rsid w:val="00FA0321"/>
    <w:rsid w:val="00FA34D3"/>
    <w:rsid w:val="00FB2474"/>
    <w:rsid w:val="00FB2E74"/>
    <w:rsid w:val="00FB385E"/>
    <w:rsid w:val="00FB45A9"/>
    <w:rsid w:val="00FC096F"/>
    <w:rsid w:val="00FC0A70"/>
    <w:rsid w:val="00FC4796"/>
    <w:rsid w:val="00FC56E2"/>
    <w:rsid w:val="00FE2875"/>
    <w:rsid w:val="00FE290C"/>
    <w:rsid w:val="00FF3001"/>
    <w:rsid w:val="00FF4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40"/>
    <o:shapelayout v:ext="edit">
      <o:idmap v:ext="edit" data="1"/>
    </o:shapelayout>
  </w:shapeDefaults>
  <w:decimalSymbol w:val=","/>
  <w:listSeparator w:val=";"/>
  <w15:docId w15:val="{BC87F529-9E28-49D6-9F52-E5091FBDD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30C9"/>
    <w:rPr>
      <w:sz w:val="24"/>
      <w:szCs w:val="24"/>
    </w:rPr>
  </w:style>
  <w:style w:type="paragraph" w:styleId="Ttulo1">
    <w:name w:val="heading 1"/>
    <w:basedOn w:val="Normal"/>
    <w:next w:val="Normal"/>
    <w:qFormat/>
    <w:rsid w:val="005646B0"/>
    <w:pPr>
      <w:keepNext/>
      <w:jc w:val="center"/>
      <w:outlineLvl w:val="0"/>
    </w:pPr>
    <w:rPr>
      <w:rFonts w:ascii="Arial" w:hAnsi="Arial"/>
      <w:b/>
      <w:szCs w:val="20"/>
    </w:rPr>
  </w:style>
  <w:style w:type="paragraph" w:styleId="Ttulo2">
    <w:name w:val="heading 2"/>
    <w:basedOn w:val="Normal"/>
    <w:next w:val="Normal"/>
    <w:qFormat/>
    <w:rsid w:val="005646B0"/>
    <w:pPr>
      <w:keepNext/>
      <w:jc w:val="center"/>
      <w:outlineLvl w:val="1"/>
    </w:pPr>
    <w:rPr>
      <w:rFonts w:ascii="Arial" w:hAnsi="Arial"/>
      <w:b/>
      <w:sz w:val="20"/>
      <w:szCs w:val="20"/>
    </w:rPr>
  </w:style>
  <w:style w:type="paragraph" w:styleId="Ttulo3">
    <w:name w:val="heading 3"/>
    <w:basedOn w:val="Normal"/>
    <w:next w:val="Normal"/>
    <w:qFormat/>
    <w:rsid w:val="005646B0"/>
    <w:pPr>
      <w:keepNext/>
      <w:jc w:val="center"/>
      <w:outlineLvl w:val="2"/>
    </w:pPr>
    <w:rPr>
      <w:rFonts w:ascii="Arial" w:hAnsi="Arial"/>
      <w:b/>
      <w:sz w:val="28"/>
      <w:szCs w:val="20"/>
    </w:rPr>
  </w:style>
  <w:style w:type="paragraph" w:styleId="Ttulo4">
    <w:name w:val="heading 4"/>
    <w:basedOn w:val="Normal"/>
    <w:next w:val="Normal"/>
    <w:qFormat/>
    <w:rsid w:val="005646B0"/>
    <w:pPr>
      <w:keepNext/>
      <w:jc w:val="both"/>
      <w:outlineLvl w:val="3"/>
    </w:pPr>
    <w:rPr>
      <w:rFonts w:ascii="Arial" w:hAnsi="Arial"/>
      <w:szCs w:val="20"/>
    </w:rPr>
  </w:style>
  <w:style w:type="paragraph" w:styleId="Ttulo5">
    <w:name w:val="heading 5"/>
    <w:basedOn w:val="Normal"/>
    <w:next w:val="Normal"/>
    <w:qFormat/>
    <w:rsid w:val="005646B0"/>
    <w:pPr>
      <w:keepNext/>
      <w:jc w:val="center"/>
      <w:outlineLvl w:val="4"/>
    </w:pPr>
    <w:rPr>
      <w:rFonts w:ascii="Arial" w:hAnsi="Arial"/>
      <w:b/>
      <w:bCs/>
      <w:u w:val="single"/>
    </w:rPr>
  </w:style>
  <w:style w:type="paragraph" w:styleId="Ttulo6">
    <w:name w:val="heading 6"/>
    <w:basedOn w:val="Normal"/>
    <w:next w:val="Normal"/>
    <w:qFormat/>
    <w:rsid w:val="005646B0"/>
    <w:pPr>
      <w:keepNext/>
      <w:jc w:val="center"/>
      <w:outlineLvl w:val="5"/>
    </w:pPr>
    <w:rPr>
      <w:rFonts w:ascii="Arial" w:hAnsi="Arial"/>
      <w:b/>
      <w:sz w:val="22"/>
      <w:szCs w:val="20"/>
    </w:rPr>
  </w:style>
  <w:style w:type="paragraph" w:styleId="Ttulo7">
    <w:name w:val="heading 7"/>
    <w:basedOn w:val="Normal"/>
    <w:next w:val="Normal"/>
    <w:qFormat/>
    <w:rsid w:val="005646B0"/>
    <w:pPr>
      <w:keepNext/>
      <w:jc w:val="center"/>
      <w:outlineLvl w:val="6"/>
    </w:pPr>
    <w:rPr>
      <w:b/>
      <w:sz w:val="28"/>
      <w:szCs w:val="20"/>
    </w:rPr>
  </w:style>
  <w:style w:type="paragraph" w:styleId="Ttulo8">
    <w:name w:val="heading 8"/>
    <w:basedOn w:val="Normal"/>
    <w:next w:val="Normal"/>
    <w:qFormat/>
    <w:rsid w:val="005646B0"/>
    <w:pPr>
      <w:keepNext/>
      <w:tabs>
        <w:tab w:val="left" w:pos="9360"/>
      </w:tabs>
      <w:ind w:right="1386"/>
      <w:jc w:val="both"/>
      <w:outlineLvl w:val="7"/>
    </w:pPr>
    <w:rPr>
      <w:rFonts w:ascii="Arial" w:hAnsi="Arial"/>
      <w:b/>
      <w:bCs/>
      <w:color w:val="0000FF"/>
      <w:sz w:val="22"/>
    </w:rPr>
  </w:style>
  <w:style w:type="paragraph" w:styleId="Ttulo9">
    <w:name w:val="heading 9"/>
    <w:basedOn w:val="Normal"/>
    <w:next w:val="Normal"/>
    <w:qFormat/>
    <w:rsid w:val="005646B0"/>
    <w:pPr>
      <w:keepNext/>
      <w:ind w:left="3261"/>
      <w:outlineLvl w:val="8"/>
    </w:pPr>
    <w:rPr>
      <w:rFonts w:ascii="Arial" w:hAnsi="Arial"/>
      <w:b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autoRedefine/>
    <w:rsid w:val="005646B0"/>
    <w:pPr>
      <w:numPr>
        <w:numId w:val="1"/>
      </w:numPr>
    </w:pPr>
    <w:rPr>
      <w:sz w:val="20"/>
      <w:szCs w:val="20"/>
    </w:rPr>
  </w:style>
  <w:style w:type="paragraph" w:styleId="Corpodetexto">
    <w:name w:val="Body Text"/>
    <w:basedOn w:val="Normal"/>
    <w:link w:val="CorpodetextoChar"/>
    <w:rsid w:val="005646B0"/>
    <w:pPr>
      <w:jc w:val="center"/>
    </w:pPr>
    <w:rPr>
      <w:b/>
      <w:szCs w:val="20"/>
    </w:rPr>
  </w:style>
  <w:style w:type="paragraph" w:styleId="Cabealho">
    <w:name w:val="header"/>
    <w:basedOn w:val="Normal"/>
    <w:link w:val="CabealhoChar"/>
    <w:rsid w:val="005646B0"/>
    <w:pPr>
      <w:tabs>
        <w:tab w:val="center" w:pos="4419"/>
        <w:tab w:val="right" w:pos="8838"/>
      </w:tabs>
      <w:jc w:val="both"/>
    </w:pPr>
    <w:rPr>
      <w:szCs w:val="20"/>
    </w:rPr>
  </w:style>
  <w:style w:type="paragraph" w:styleId="Textoembloco">
    <w:name w:val="Block Text"/>
    <w:basedOn w:val="Normal"/>
    <w:rsid w:val="005646B0"/>
    <w:pPr>
      <w:snapToGrid w:val="0"/>
      <w:ind w:left="426" w:right="51"/>
      <w:jc w:val="both"/>
    </w:pPr>
    <w:rPr>
      <w:szCs w:val="20"/>
    </w:rPr>
  </w:style>
  <w:style w:type="paragraph" w:styleId="Recuodecorpodetexto2">
    <w:name w:val="Body Text Indent 2"/>
    <w:basedOn w:val="Normal"/>
    <w:rsid w:val="005646B0"/>
    <w:pPr>
      <w:spacing w:after="240"/>
      <w:ind w:left="709" w:hanging="709"/>
      <w:jc w:val="both"/>
    </w:pPr>
    <w:rPr>
      <w:rFonts w:ascii="Arial" w:hAnsi="Arial"/>
      <w:szCs w:val="20"/>
    </w:rPr>
  </w:style>
  <w:style w:type="paragraph" w:customStyle="1" w:styleId="Corpodetexto31">
    <w:name w:val="Corpo de texto 31"/>
    <w:basedOn w:val="Normal"/>
    <w:rsid w:val="005646B0"/>
    <w:pPr>
      <w:widowControl w:val="0"/>
      <w:jc w:val="both"/>
    </w:pPr>
    <w:rPr>
      <w:sz w:val="20"/>
      <w:szCs w:val="20"/>
    </w:rPr>
  </w:style>
  <w:style w:type="paragraph" w:styleId="Recuodecorpodetexto">
    <w:name w:val="Body Text Indent"/>
    <w:basedOn w:val="Normal"/>
    <w:link w:val="RecuodecorpodetextoChar"/>
    <w:rsid w:val="005646B0"/>
    <w:pPr>
      <w:ind w:right="1928"/>
      <w:jc w:val="both"/>
    </w:pPr>
    <w:rPr>
      <w:rFonts w:ascii="Arial" w:hAnsi="Arial"/>
      <w:szCs w:val="20"/>
    </w:rPr>
  </w:style>
  <w:style w:type="paragraph" w:styleId="TextosemFormatao">
    <w:name w:val="Plain Text"/>
    <w:basedOn w:val="Normal"/>
    <w:rsid w:val="005646B0"/>
    <w:rPr>
      <w:rFonts w:ascii="Courier New" w:hAnsi="Courier New"/>
      <w:sz w:val="20"/>
      <w:szCs w:val="20"/>
    </w:rPr>
  </w:style>
  <w:style w:type="paragraph" w:styleId="Corpodetexto2">
    <w:name w:val="Body Text 2"/>
    <w:basedOn w:val="Normal"/>
    <w:rsid w:val="005646B0"/>
    <w:pPr>
      <w:jc w:val="both"/>
    </w:pPr>
    <w:rPr>
      <w:sz w:val="28"/>
      <w:szCs w:val="20"/>
    </w:rPr>
  </w:style>
  <w:style w:type="paragraph" w:styleId="Corpodetexto3">
    <w:name w:val="Body Text 3"/>
    <w:basedOn w:val="Normal"/>
    <w:rsid w:val="005646B0"/>
    <w:pPr>
      <w:jc w:val="both"/>
    </w:pPr>
    <w:rPr>
      <w:sz w:val="25"/>
      <w:szCs w:val="20"/>
    </w:rPr>
  </w:style>
  <w:style w:type="paragraph" w:styleId="NormalWeb">
    <w:name w:val="Normal (Web)"/>
    <w:basedOn w:val="Normal"/>
    <w:rsid w:val="005646B0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</w:rPr>
  </w:style>
  <w:style w:type="character" w:styleId="Hyperlink">
    <w:name w:val="Hyperlink"/>
    <w:basedOn w:val="Fontepargpadro"/>
    <w:rsid w:val="005646B0"/>
    <w:rPr>
      <w:color w:val="0000FF"/>
      <w:u w:val="single"/>
    </w:rPr>
  </w:style>
  <w:style w:type="paragraph" w:customStyle="1" w:styleId="Textoembloco1">
    <w:name w:val="Texto em bloco1"/>
    <w:basedOn w:val="Normal"/>
    <w:rsid w:val="005646B0"/>
    <w:pPr>
      <w:ind w:left="360" w:right="360"/>
      <w:jc w:val="both"/>
    </w:pPr>
    <w:rPr>
      <w:rFonts w:ascii="Arial" w:hAnsi="Arial"/>
      <w:szCs w:val="20"/>
    </w:rPr>
  </w:style>
  <w:style w:type="paragraph" w:styleId="Ttulo">
    <w:name w:val="Title"/>
    <w:basedOn w:val="Normal"/>
    <w:link w:val="TtuloChar"/>
    <w:qFormat/>
    <w:rsid w:val="005646B0"/>
    <w:pPr>
      <w:jc w:val="center"/>
    </w:pPr>
    <w:rPr>
      <w:rFonts w:ascii="Arial" w:hAnsi="Arial"/>
      <w:b/>
      <w:sz w:val="40"/>
      <w:szCs w:val="20"/>
    </w:rPr>
  </w:style>
  <w:style w:type="paragraph" w:styleId="Rodap">
    <w:name w:val="footer"/>
    <w:basedOn w:val="Normal"/>
    <w:link w:val="RodapChar"/>
    <w:uiPriority w:val="99"/>
    <w:rsid w:val="005646B0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  <w:rsid w:val="005646B0"/>
  </w:style>
  <w:style w:type="character" w:styleId="HiperlinkVisitado">
    <w:name w:val="FollowedHyperlink"/>
    <w:basedOn w:val="Fontepargpadro"/>
    <w:rsid w:val="005646B0"/>
    <w:rPr>
      <w:color w:val="800080"/>
      <w:u w:val="single"/>
    </w:rPr>
  </w:style>
  <w:style w:type="paragraph" w:styleId="Textodebalo">
    <w:name w:val="Balloon Text"/>
    <w:basedOn w:val="Normal"/>
    <w:semiHidden/>
    <w:rsid w:val="005646B0"/>
    <w:rPr>
      <w:rFonts w:ascii="Tahoma" w:hAnsi="Tahoma" w:cs="Tahoma"/>
      <w:sz w:val="16"/>
      <w:szCs w:val="16"/>
    </w:rPr>
  </w:style>
  <w:style w:type="paragraph" w:customStyle="1" w:styleId="Corpodetexto311">
    <w:name w:val="Corpo de texto 311"/>
    <w:basedOn w:val="Normal"/>
    <w:rsid w:val="005646B0"/>
    <w:pPr>
      <w:suppressAutoHyphens/>
      <w:jc w:val="both"/>
    </w:pPr>
    <w:rPr>
      <w:sz w:val="25"/>
      <w:szCs w:val="20"/>
      <w:lang w:eastAsia="ar-SA"/>
    </w:rPr>
  </w:style>
  <w:style w:type="paragraph" w:customStyle="1" w:styleId="Recuodecorpodetexto21">
    <w:name w:val="Recuo de corpo de texto 21"/>
    <w:basedOn w:val="Normal"/>
    <w:rsid w:val="005646B0"/>
    <w:pPr>
      <w:suppressAutoHyphens/>
      <w:ind w:left="567" w:hanging="283"/>
      <w:jc w:val="both"/>
    </w:pPr>
    <w:rPr>
      <w:rFonts w:ascii="Arial" w:hAnsi="Arial"/>
      <w:sz w:val="22"/>
      <w:szCs w:val="20"/>
      <w:lang w:eastAsia="ar-SA"/>
    </w:rPr>
  </w:style>
  <w:style w:type="paragraph" w:customStyle="1" w:styleId="Corpodetexto21">
    <w:name w:val="Corpo de texto 21"/>
    <w:basedOn w:val="Normal"/>
    <w:rsid w:val="005646B0"/>
    <w:pPr>
      <w:suppressAutoHyphens/>
      <w:spacing w:line="360" w:lineRule="auto"/>
      <w:ind w:firstLine="2268"/>
      <w:jc w:val="both"/>
    </w:pPr>
    <w:rPr>
      <w:szCs w:val="20"/>
      <w:lang w:eastAsia="ar-SA"/>
    </w:rPr>
  </w:style>
  <w:style w:type="paragraph" w:customStyle="1" w:styleId="Corpodetexto211">
    <w:name w:val="Corpo de texto 211"/>
    <w:basedOn w:val="Normal"/>
    <w:rsid w:val="005646B0"/>
    <w:pPr>
      <w:suppressAutoHyphens/>
      <w:jc w:val="both"/>
    </w:pPr>
    <w:rPr>
      <w:sz w:val="28"/>
      <w:szCs w:val="20"/>
      <w:lang w:eastAsia="ar-SA"/>
    </w:rPr>
  </w:style>
  <w:style w:type="paragraph" w:customStyle="1" w:styleId="Corpo">
    <w:name w:val="Corpo"/>
    <w:rsid w:val="005646B0"/>
    <w:pPr>
      <w:suppressAutoHyphens/>
      <w:autoSpaceDE w:val="0"/>
    </w:pPr>
    <w:rPr>
      <w:color w:val="000000"/>
      <w:szCs w:val="24"/>
      <w:lang w:eastAsia="ar-SA"/>
    </w:rPr>
  </w:style>
  <w:style w:type="paragraph" w:customStyle="1" w:styleId="western">
    <w:name w:val="western"/>
    <w:basedOn w:val="Normal"/>
    <w:rsid w:val="002D4A4C"/>
    <w:pPr>
      <w:spacing w:before="100" w:beforeAutospacing="1" w:after="100" w:afterAutospacing="1"/>
    </w:pPr>
  </w:style>
  <w:style w:type="character" w:styleId="Forte">
    <w:name w:val="Strong"/>
    <w:basedOn w:val="Fontepargpadro"/>
    <w:qFormat/>
    <w:rsid w:val="001C489B"/>
    <w:rPr>
      <w:b/>
      <w:bCs/>
    </w:rPr>
  </w:style>
  <w:style w:type="paragraph" w:styleId="Textodenotaderodap">
    <w:name w:val="footnote text"/>
    <w:basedOn w:val="Normal"/>
    <w:semiHidden/>
    <w:rsid w:val="000708F3"/>
    <w:rPr>
      <w:sz w:val="20"/>
      <w:szCs w:val="20"/>
    </w:rPr>
  </w:style>
  <w:style w:type="character" w:styleId="Refdenotaderodap">
    <w:name w:val="footnote reference"/>
    <w:basedOn w:val="Fontepargpadro"/>
    <w:semiHidden/>
    <w:rsid w:val="000708F3"/>
    <w:rPr>
      <w:vertAlign w:val="superscript"/>
    </w:rPr>
  </w:style>
  <w:style w:type="paragraph" w:customStyle="1" w:styleId="xl49">
    <w:name w:val="xl49"/>
    <w:basedOn w:val="Normal"/>
    <w:rsid w:val="00F15133"/>
    <w:pPr>
      <w:spacing w:before="100" w:after="100"/>
      <w:jc w:val="center"/>
    </w:pPr>
    <w:rPr>
      <w:rFonts w:ascii="Arial" w:hAnsi="Arial"/>
      <w:b/>
      <w:szCs w:val="20"/>
    </w:rPr>
  </w:style>
  <w:style w:type="paragraph" w:customStyle="1" w:styleId="cd">
    <w:name w:val="cd"/>
    <w:basedOn w:val="Normal"/>
    <w:rsid w:val="00F15133"/>
    <w:pPr>
      <w:tabs>
        <w:tab w:val="left" w:pos="1418"/>
        <w:tab w:val="left" w:pos="1701"/>
        <w:tab w:val="left" w:pos="1985"/>
      </w:tabs>
      <w:spacing w:after="100"/>
      <w:jc w:val="both"/>
    </w:pPr>
    <w:rPr>
      <w:szCs w:val="20"/>
    </w:rPr>
  </w:style>
  <w:style w:type="paragraph" w:customStyle="1" w:styleId="c1">
    <w:name w:val="c1"/>
    <w:basedOn w:val="Normal"/>
    <w:rsid w:val="00F15133"/>
    <w:pPr>
      <w:widowControl w:val="0"/>
      <w:snapToGrid w:val="0"/>
      <w:jc w:val="center"/>
    </w:pPr>
    <w:rPr>
      <w:szCs w:val="20"/>
    </w:rPr>
  </w:style>
  <w:style w:type="paragraph" w:customStyle="1" w:styleId="Normal12">
    <w:name w:val="Normal 12"/>
    <w:basedOn w:val="Normal"/>
    <w:rsid w:val="00F15133"/>
    <w:pPr>
      <w:jc w:val="both"/>
    </w:pPr>
    <w:rPr>
      <w:rFonts w:ascii="Arial" w:hAnsi="Arial"/>
      <w:color w:val="000000"/>
      <w:szCs w:val="20"/>
    </w:rPr>
  </w:style>
  <w:style w:type="character" w:customStyle="1" w:styleId="CabealhoChar">
    <w:name w:val="Cabeçalho Char"/>
    <w:basedOn w:val="Fontepargpadro"/>
    <w:link w:val="Cabealho"/>
    <w:uiPriority w:val="99"/>
    <w:rsid w:val="00EF4CA5"/>
    <w:rPr>
      <w:sz w:val="24"/>
    </w:rPr>
  </w:style>
  <w:style w:type="character" w:customStyle="1" w:styleId="RodapChar">
    <w:name w:val="Rodapé Char"/>
    <w:basedOn w:val="Fontepargpadro"/>
    <w:link w:val="Rodap"/>
    <w:uiPriority w:val="99"/>
    <w:rsid w:val="004D5D0A"/>
    <w:rPr>
      <w:sz w:val="24"/>
      <w:szCs w:val="24"/>
    </w:rPr>
  </w:style>
  <w:style w:type="paragraph" w:styleId="Recuodecorpodetexto3">
    <w:name w:val="Body Text Indent 3"/>
    <w:basedOn w:val="Normal"/>
    <w:link w:val="Recuodecorpodetexto3Char"/>
    <w:rsid w:val="00134BB0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rsid w:val="00134BB0"/>
    <w:rPr>
      <w:sz w:val="16"/>
      <w:szCs w:val="16"/>
    </w:rPr>
  </w:style>
  <w:style w:type="paragraph" w:styleId="Lista">
    <w:name w:val="List"/>
    <w:basedOn w:val="Normal"/>
    <w:rsid w:val="000D066D"/>
    <w:pPr>
      <w:ind w:left="283" w:hanging="283"/>
      <w:contextualSpacing/>
    </w:pPr>
  </w:style>
  <w:style w:type="paragraph" w:styleId="Lista2">
    <w:name w:val="List 2"/>
    <w:basedOn w:val="Normal"/>
    <w:rsid w:val="000D066D"/>
    <w:pPr>
      <w:ind w:left="566" w:hanging="283"/>
      <w:contextualSpacing/>
    </w:pPr>
  </w:style>
  <w:style w:type="paragraph" w:styleId="Lista3">
    <w:name w:val="List 3"/>
    <w:basedOn w:val="Normal"/>
    <w:rsid w:val="000D066D"/>
    <w:pPr>
      <w:ind w:left="849" w:hanging="283"/>
      <w:contextualSpacing/>
    </w:pPr>
  </w:style>
  <w:style w:type="paragraph" w:styleId="Lista4">
    <w:name w:val="List 4"/>
    <w:basedOn w:val="Normal"/>
    <w:rsid w:val="000D066D"/>
    <w:pPr>
      <w:ind w:left="1132" w:hanging="283"/>
      <w:contextualSpacing/>
    </w:pPr>
  </w:style>
  <w:style w:type="paragraph" w:styleId="Lista5">
    <w:name w:val="List 5"/>
    <w:basedOn w:val="Normal"/>
    <w:rsid w:val="000D066D"/>
    <w:pPr>
      <w:ind w:left="1415" w:hanging="283"/>
      <w:contextualSpacing/>
    </w:pPr>
  </w:style>
  <w:style w:type="paragraph" w:styleId="Commarcadores2">
    <w:name w:val="List Bullet 2"/>
    <w:basedOn w:val="Normal"/>
    <w:rsid w:val="000D066D"/>
    <w:pPr>
      <w:numPr>
        <w:numId w:val="12"/>
      </w:numPr>
      <w:contextualSpacing/>
    </w:pPr>
  </w:style>
  <w:style w:type="paragraph" w:styleId="Recuonormal">
    <w:name w:val="Normal Indent"/>
    <w:basedOn w:val="Normal"/>
    <w:rsid w:val="000D066D"/>
    <w:pPr>
      <w:ind w:left="708"/>
    </w:pPr>
  </w:style>
  <w:style w:type="paragraph" w:styleId="Primeirorecuodecorpodetexto">
    <w:name w:val="Body Text First Indent"/>
    <w:basedOn w:val="Corpodetexto"/>
    <w:link w:val="PrimeirorecuodecorpodetextoChar"/>
    <w:rsid w:val="000D066D"/>
    <w:pPr>
      <w:spacing w:after="120"/>
      <w:ind w:firstLine="210"/>
      <w:jc w:val="left"/>
    </w:pPr>
    <w:rPr>
      <w:b w:val="0"/>
      <w:szCs w:val="24"/>
    </w:rPr>
  </w:style>
  <w:style w:type="character" w:customStyle="1" w:styleId="CorpodetextoChar">
    <w:name w:val="Corpo de texto Char"/>
    <w:basedOn w:val="Fontepargpadro"/>
    <w:link w:val="Corpodetexto"/>
    <w:rsid w:val="000D066D"/>
    <w:rPr>
      <w:b/>
      <w:sz w:val="24"/>
    </w:rPr>
  </w:style>
  <w:style w:type="character" w:customStyle="1" w:styleId="PrimeirorecuodecorpodetextoChar">
    <w:name w:val="Primeiro recuo de corpo de texto Char"/>
    <w:basedOn w:val="CorpodetextoChar"/>
    <w:link w:val="Primeirorecuodecorpodetexto"/>
    <w:rsid w:val="000D066D"/>
    <w:rPr>
      <w:b/>
      <w:sz w:val="24"/>
    </w:rPr>
  </w:style>
  <w:style w:type="paragraph" w:styleId="Primeirorecuodecorpodetexto2">
    <w:name w:val="Body Text First Indent 2"/>
    <w:basedOn w:val="Recuodecorpodetexto"/>
    <w:link w:val="Primeirorecuodecorpodetexto2Char"/>
    <w:rsid w:val="000D066D"/>
    <w:pPr>
      <w:spacing w:after="120"/>
      <w:ind w:left="283" w:right="0" w:firstLine="210"/>
      <w:jc w:val="left"/>
    </w:pPr>
    <w:rPr>
      <w:rFonts w:ascii="Times New Roman" w:hAnsi="Times New Roman"/>
      <w:szCs w:val="24"/>
    </w:rPr>
  </w:style>
  <w:style w:type="character" w:customStyle="1" w:styleId="RecuodecorpodetextoChar">
    <w:name w:val="Recuo de corpo de texto Char"/>
    <w:basedOn w:val="Fontepargpadro"/>
    <w:link w:val="Recuodecorpodetexto"/>
    <w:rsid w:val="000D066D"/>
    <w:rPr>
      <w:rFonts w:ascii="Arial" w:hAnsi="Arial"/>
      <w:sz w:val="24"/>
    </w:rPr>
  </w:style>
  <w:style w:type="character" w:customStyle="1" w:styleId="Primeirorecuodecorpodetexto2Char">
    <w:name w:val="Primeiro recuo de corpo de texto 2 Char"/>
    <w:basedOn w:val="RecuodecorpodetextoChar"/>
    <w:link w:val="Primeirorecuodecorpodetexto2"/>
    <w:rsid w:val="000D066D"/>
    <w:rPr>
      <w:rFonts w:ascii="Arial" w:hAnsi="Arial"/>
      <w:sz w:val="24"/>
    </w:rPr>
  </w:style>
  <w:style w:type="character" w:customStyle="1" w:styleId="TtuloChar">
    <w:name w:val="Título Char"/>
    <w:basedOn w:val="Fontepargpadro"/>
    <w:link w:val="Ttulo"/>
    <w:rsid w:val="00CA0D99"/>
    <w:rPr>
      <w:rFonts w:ascii="Arial" w:hAnsi="Arial"/>
      <w:b/>
      <w:sz w:val="40"/>
    </w:rPr>
  </w:style>
  <w:style w:type="paragraph" w:styleId="PargrafodaLista">
    <w:name w:val="List Paragraph"/>
    <w:basedOn w:val="Normal"/>
    <w:uiPriority w:val="34"/>
    <w:qFormat/>
    <w:rsid w:val="00417677"/>
    <w:pPr>
      <w:ind w:left="720"/>
      <w:contextualSpacing/>
    </w:pPr>
  </w:style>
  <w:style w:type="table" w:styleId="Tabelacomgrade">
    <w:name w:val="Table Grid"/>
    <w:basedOn w:val="Tabelanormal"/>
    <w:rsid w:val="004A686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6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00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76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68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47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69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40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5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7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3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0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2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7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7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8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8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6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0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9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1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2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7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6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2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4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9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9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2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3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4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7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7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4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3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6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9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6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3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2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8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8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4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9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8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1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6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6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3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6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3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8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8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9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4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8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1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1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7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8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2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97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7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7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1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6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0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8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2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1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4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9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5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1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1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3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1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89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6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1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5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8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5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0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8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3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7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0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7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5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3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9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0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8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7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0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8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9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6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5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4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2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5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2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7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1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5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8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0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9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2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5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8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9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1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0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9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5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1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1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3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3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0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1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59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8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8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1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1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24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55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59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10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2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7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79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26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46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039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3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31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29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75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02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7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18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29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07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41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0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7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15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00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20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7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08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1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78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98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12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24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48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67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0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37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56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94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572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8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41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73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19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04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45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2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7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69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84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81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16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3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9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20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40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40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203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32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83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3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41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03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5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50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15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26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28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15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40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86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82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4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40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59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83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33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73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30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77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73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0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54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97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19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28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21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97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28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7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9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56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34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96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15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38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34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81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04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04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13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06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79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95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37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3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61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00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58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5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54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86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43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09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52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32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63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91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99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26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61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80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91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49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66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81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1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70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0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53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87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0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61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06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1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5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30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46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54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77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88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35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93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51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47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0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37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95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2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7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07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46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72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7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12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24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8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89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96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2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42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7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58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40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8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40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56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56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82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8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45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9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03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30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65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9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27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12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5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12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70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01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4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44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43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51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94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1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9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02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75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41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18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08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34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07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23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1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96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93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20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4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18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1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5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49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8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64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07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72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46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2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42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3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20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86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44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82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9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2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37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11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76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15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88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19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84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30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69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5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43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74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75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8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12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20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97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824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02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9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07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4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5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37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57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41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8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84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3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9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8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35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3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31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29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75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6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33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8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38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6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89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546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65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51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0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62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13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59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63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91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21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91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76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88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03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46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04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74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24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90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48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32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91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68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5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62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66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89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50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62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16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27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7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32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0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3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4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21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29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53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72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11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25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68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27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65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3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62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88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62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88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0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55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28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39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63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52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5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6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49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8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21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7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15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69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39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23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93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00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39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9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79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40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10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1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18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14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45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91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3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4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86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29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36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5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78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90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48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2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15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7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27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58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117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69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08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0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4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6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01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55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81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8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7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098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75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4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7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14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34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48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15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58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5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05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66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77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51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86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24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13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379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568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60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97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9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54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3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50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85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09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81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08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70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6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0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01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1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71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68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75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26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50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34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88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69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735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04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20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09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20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40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05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28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21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9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45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92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11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66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73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8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1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8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95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71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22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68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84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54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6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51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49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1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72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15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22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49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65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72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80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38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57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57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6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19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46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1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66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24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0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13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94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71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57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83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60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75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46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81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96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7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85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01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47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01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59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67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9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4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36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1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33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53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60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94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4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6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7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80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1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2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16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88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47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39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5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9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04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13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0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16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2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82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33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67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17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37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1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61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38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10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57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24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00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16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51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8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45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8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04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5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9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74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63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82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30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44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95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0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1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3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6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30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46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65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8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39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0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12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2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44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98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16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48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87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99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06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84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35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66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96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54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47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86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24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94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3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20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86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17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37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8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22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45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44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10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4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6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42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50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96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16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08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63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63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09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21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677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45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32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95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54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61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84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04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84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43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04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24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9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94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17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70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25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8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1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72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45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03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69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54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81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65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93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03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12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94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48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06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45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72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92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40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27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82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14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1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32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56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67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72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5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4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68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7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04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16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38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42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9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81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55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743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94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71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36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41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69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34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4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18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72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4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22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50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88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965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62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27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43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24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9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00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78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13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55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8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79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94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25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10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6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4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06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84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42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07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58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1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2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4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13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97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3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44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68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46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28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4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00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16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93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78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36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17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89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94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13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05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25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7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8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03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8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26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31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26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2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16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20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39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1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9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43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20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21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10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56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22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18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30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03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65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7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693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4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19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51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66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51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78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40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86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0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0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15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65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84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90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7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66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25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72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9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4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38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76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08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04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04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82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13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1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87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07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45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3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57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53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46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92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96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74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85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21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79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0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4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36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09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7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22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43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77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81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12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90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05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3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29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72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52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60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92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57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47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93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46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24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11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96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47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8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90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64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84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49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2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65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88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69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10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13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527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25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83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0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99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49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23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27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66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85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96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6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85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20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58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63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56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67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71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02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95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72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10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8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77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55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28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6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8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36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0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5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45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86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95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14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92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06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11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03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61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46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8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65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61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12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36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29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75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90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4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7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8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71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11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22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56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11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37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68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81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2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98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06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17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9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950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53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45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71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0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7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80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69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49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13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47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7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10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21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91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06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0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73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73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99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00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8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12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09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83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1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45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56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68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50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4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2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64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47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27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74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47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74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25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07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23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88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73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50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8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9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15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74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54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74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29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9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52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91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45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72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42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10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1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76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6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83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54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7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2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1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44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1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6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5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86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82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0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60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79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0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957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15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7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84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03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5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27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38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70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23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97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44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82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05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14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99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03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57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53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20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97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63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43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70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0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71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98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09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21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03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99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26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65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2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46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58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73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11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65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2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9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2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9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09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44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06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63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215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37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84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69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65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23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42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51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43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90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24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45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18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4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8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49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75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65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10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57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12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77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0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77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17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1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74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9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2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21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33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92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3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45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22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0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23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19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70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16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66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43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51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86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90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29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8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80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30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3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49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53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90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89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7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8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24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13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2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5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10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61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92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03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23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73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88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2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9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20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9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36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8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2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3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44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7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1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63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21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21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64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98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03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80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07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6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23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43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73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09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94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51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83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1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5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49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80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54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76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47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39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51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8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3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40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05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24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8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8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94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49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1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4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84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80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041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65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77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00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28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7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93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59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70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43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101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87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03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10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37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49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57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49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1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46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89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97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02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05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28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33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60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6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7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1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15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28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27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70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89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2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78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86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55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94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3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6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48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87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14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31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92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39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78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23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81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82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01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98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52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52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07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04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74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65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97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31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63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0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94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06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25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59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6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45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45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49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97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03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15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43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28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7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14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02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38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5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42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62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58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70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17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83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90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10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14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45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83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46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38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77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0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35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46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82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05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67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6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7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57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77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23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32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90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72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9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17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92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96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54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5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6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17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14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9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6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76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83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10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60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0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685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95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60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92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38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4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0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35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82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06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25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40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90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09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48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3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95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87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26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8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62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0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7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38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57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89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93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78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43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01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63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26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53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07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33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89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23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7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09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8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43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4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5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78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90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17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02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32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64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56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0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21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84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18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24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08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93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12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70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4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40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81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40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67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1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8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18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95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3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5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77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81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46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12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39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2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4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36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51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87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18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33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795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18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30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10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26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03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35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54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66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70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36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091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51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0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70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43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33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67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22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56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69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3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80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31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04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69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28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58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17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51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5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0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1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68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99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02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4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9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71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49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55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60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65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45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76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30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61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85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5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89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20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2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3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25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03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14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19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35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28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47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51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24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6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21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75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6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75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33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80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0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9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75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11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0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89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93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55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40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67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863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78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63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10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26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5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22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65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84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30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73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93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58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63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97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54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93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63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41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3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60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3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5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25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7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64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3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8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15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22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42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24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9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35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7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74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52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98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8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21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86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9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2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6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7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28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59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87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03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1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67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76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87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2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46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77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96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51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9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39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52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5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33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220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68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95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99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57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34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38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50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01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13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47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83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68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48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60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6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33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72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23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2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72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95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07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4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93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08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00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33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40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26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45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95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30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81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20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26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13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99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14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5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88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54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78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59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43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47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52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75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22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79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9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14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11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26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7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68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95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58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32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68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72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30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73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00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8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32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43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74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37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29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52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80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15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1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6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3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93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38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62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8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13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66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1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14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99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9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2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07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4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5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3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23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51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77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0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24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59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78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52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95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01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10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5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91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1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57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5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65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24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42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77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08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93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54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93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0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87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94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71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4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02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10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10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8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07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45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84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49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54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31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2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08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74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1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90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6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1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8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22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10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37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2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68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31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46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579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92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73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71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33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5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45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52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30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68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03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23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84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2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93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62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8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7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2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2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22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53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30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62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00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20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8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0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12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44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36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1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6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7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0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98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41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7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4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6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12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14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83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2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43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4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44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46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30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85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2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7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66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40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29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0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7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72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04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80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78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52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36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0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9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8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7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4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4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3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3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8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6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8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0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4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2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1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6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5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6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4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5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4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33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5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7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9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7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8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8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0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6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5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6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9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7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0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3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9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1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4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3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0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9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6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4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1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01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36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45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02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76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7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30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2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70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94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42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3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66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06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10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07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75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3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89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78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1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64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9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82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14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65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54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7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30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73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72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59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90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8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80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855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50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66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6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57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885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79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41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1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76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42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8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0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9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96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55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0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4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1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2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29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42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2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89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15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78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59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44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38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08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42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0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1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53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14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72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35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46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70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55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94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8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92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60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46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2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25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1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23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95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8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16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0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4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59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05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45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27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1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56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98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68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14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64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42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05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1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22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2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42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12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58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70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6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44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56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23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45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53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51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76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0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448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0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1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1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01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47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5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45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51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83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4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86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83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39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92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31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12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5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1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44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61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00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09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46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53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87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12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55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14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4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47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78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8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0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15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66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35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16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29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1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88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58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81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8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02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52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70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67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29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5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9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5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95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11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93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7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72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3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81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29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74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10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2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27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47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67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38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19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27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18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85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22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49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17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2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67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49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3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69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2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9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7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07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70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90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4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13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0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98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81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27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3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02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17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8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80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12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09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72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77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42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05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63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02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07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28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86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60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53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75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18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99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77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90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74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1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22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14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01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7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02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45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1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39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6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87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53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13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78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87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82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0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75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23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07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24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33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74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67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26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0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5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8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30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0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58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94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19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70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63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83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96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15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22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48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35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68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26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10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88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7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39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1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461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73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96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92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85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2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14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19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1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98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06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03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95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65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42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5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0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52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11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93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74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74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12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94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99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26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61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7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0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03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27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58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23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57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4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2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5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92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31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1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0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47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11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01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4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43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43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59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2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1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99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46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99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46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65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47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28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59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87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16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61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54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39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0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36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47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51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2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79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27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39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50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0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82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37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08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10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95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61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820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6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17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91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73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23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9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6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01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82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90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25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80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86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33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7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374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49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26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57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4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6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0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69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4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8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63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31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7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55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87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32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84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6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70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30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64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2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20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52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68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83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94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103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56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64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23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23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07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4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5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6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85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47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66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85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09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98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09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22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2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12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62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1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1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71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91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430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81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90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56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7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80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9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66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17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63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6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83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16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39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09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7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77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24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74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66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18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0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04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04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73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86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71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3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11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61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9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4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75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48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06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10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37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80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44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21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08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9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87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96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59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82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25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86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1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8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94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1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81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75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45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9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22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00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73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020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9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54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88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isele@senarms.org.br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7F87B6-DD88-4BBE-8594-2A405436FD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168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PREGÃO PRESENCIAL N</vt:lpstr>
    </vt:vector>
  </TitlesOfParts>
  <Company>GOVERNO MS</Company>
  <LinksUpToDate>false</LinksUpToDate>
  <CharactersWithSpaces>1074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PREGÃO PRESENCIAL N</dc:title>
  <dc:creator>libanhes</dc:creator>
  <cp:lastModifiedBy>Gisele Seixas</cp:lastModifiedBy>
  <cp:revision>49</cp:revision>
  <cp:lastPrinted>2017-11-23T18:02:00Z</cp:lastPrinted>
  <dcterms:created xsi:type="dcterms:W3CDTF">2016-02-15T13:56:00Z</dcterms:created>
  <dcterms:modified xsi:type="dcterms:W3CDTF">2019-07-01T15:01:00Z</dcterms:modified>
</cp:coreProperties>
</file>