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0069F">
              <w:rPr>
                <w:rFonts w:ascii="Arial" w:hAnsi="Arial" w:cs="Arial"/>
                <w:sz w:val="28"/>
                <w:szCs w:val="28"/>
              </w:rPr>
              <w:t>033</w:t>
            </w:r>
            <w:r w:rsidR="00610074">
              <w:rPr>
                <w:rFonts w:ascii="Arial" w:hAnsi="Arial" w:cs="Arial"/>
                <w:sz w:val="28"/>
                <w:szCs w:val="28"/>
              </w:rPr>
              <w:t>/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201</w:t>
            </w:r>
            <w:r w:rsidR="009E0F74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1E7351" w:rsidRPr="001E7351" w:rsidRDefault="002E62D2" w:rsidP="00F0069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0069F">
              <w:rPr>
                <w:rFonts w:ascii="Arial" w:hAnsi="Arial" w:cs="Arial"/>
                <w:sz w:val="28"/>
                <w:szCs w:val="28"/>
              </w:rPr>
              <w:t>028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9E0F74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64345B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4345B" w:rsidRPr="0064345B">
        <w:rPr>
          <w:rFonts w:ascii="Arial" w:hAnsi="Arial" w:cs="Arial"/>
          <w:bCs/>
          <w:sz w:val="22"/>
          <w:szCs w:val="22"/>
        </w:rPr>
        <w:t>Aquisição de antenas Wireless com configuração e cabeamento de rede estruturada, switch de rede e solução de sinal telefônico para atender demandas do</w:t>
      </w:r>
      <w:r w:rsidR="0064345B" w:rsidRPr="0064345B">
        <w:rPr>
          <w:rFonts w:ascii="Arial" w:hAnsi="Arial" w:cs="Arial"/>
          <w:b/>
          <w:bCs/>
          <w:sz w:val="22"/>
          <w:szCs w:val="22"/>
        </w:rPr>
        <w:t xml:space="preserve"> SENAR-AR MS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AE186D">
        <w:rPr>
          <w:rFonts w:ascii="Arial" w:hAnsi="Arial" w:cs="Arial"/>
          <w:b w:val="0"/>
          <w:sz w:val="22"/>
          <w:szCs w:val="22"/>
        </w:rPr>
        <w:t>___/2018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32F23" w:rsidRPr="00AD1B43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64345B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64345B">
            <w:rPr>
              <w:rFonts w:ascii="Arial" w:hAnsi="Arial" w:cs="Arial"/>
              <w:sz w:val="18"/>
              <w:szCs w:val="20"/>
            </w:rPr>
            <w:t>108</w:t>
          </w:r>
          <w:r w:rsidR="00AE186D">
            <w:rPr>
              <w:rFonts w:ascii="Arial" w:hAnsi="Arial" w:cs="Arial"/>
              <w:sz w:val="18"/>
              <w:szCs w:val="20"/>
            </w:rPr>
            <w:t>/2018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2F23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069F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D146-273B-4D74-9D65-30556E48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38</cp:revision>
  <cp:lastPrinted>2018-12-10T18:29:00Z</cp:lastPrinted>
  <dcterms:created xsi:type="dcterms:W3CDTF">2016-02-15T13:56:00Z</dcterms:created>
  <dcterms:modified xsi:type="dcterms:W3CDTF">2019-01-07T12:05:00Z</dcterms:modified>
</cp:coreProperties>
</file>