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B37B7B">
              <w:rPr>
                <w:rFonts w:ascii="Arial" w:hAnsi="Arial" w:cs="Arial"/>
                <w:sz w:val="28"/>
                <w:szCs w:val="28"/>
              </w:rPr>
              <w:t>xxx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  <w:p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B37B7B">
              <w:rPr>
                <w:rFonts w:ascii="Arial" w:hAnsi="Arial" w:cs="Arial"/>
                <w:sz w:val="28"/>
                <w:szCs w:val="28"/>
              </w:rPr>
              <w:t>xxx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</w:tc>
      </w:tr>
    </w:tbl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CE57FD" w:rsidRPr="00B96B8B" w:rsidRDefault="005276F9" w:rsidP="00CE57FD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CE57FD" w:rsidRPr="00757C73">
        <w:rPr>
          <w:rFonts w:ascii="Arial" w:hAnsi="Arial" w:cs="Arial"/>
          <w:b/>
          <w:sz w:val="22"/>
          <w:szCs w:val="22"/>
        </w:rPr>
        <w:t>REGISTRO DE PREÇOS</w:t>
      </w:r>
      <w:r w:rsidR="00CE57FD">
        <w:rPr>
          <w:rFonts w:ascii="Arial" w:hAnsi="Arial" w:cs="Arial"/>
          <w:sz w:val="22"/>
          <w:szCs w:val="22"/>
        </w:rPr>
        <w:t xml:space="preserve"> para aquisição de p</w:t>
      </w:r>
      <w:r w:rsidR="00CE57FD" w:rsidRPr="00757C73">
        <w:rPr>
          <w:rFonts w:ascii="Arial" w:hAnsi="Arial" w:cs="Arial"/>
          <w:sz w:val="22"/>
          <w:szCs w:val="22"/>
        </w:rPr>
        <w:t>neus serviços de montagem, alinhamen</w:t>
      </w:r>
      <w:r w:rsidR="00CE57FD">
        <w:rPr>
          <w:rFonts w:ascii="Arial" w:hAnsi="Arial" w:cs="Arial"/>
          <w:sz w:val="22"/>
          <w:szCs w:val="22"/>
        </w:rPr>
        <w:t xml:space="preserve">to, balanceamento, </w:t>
      </w:r>
      <w:proofErr w:type="spellStart"/>
      <w:r w:rsidR="00CE57FD">
        <w:rPr>
          <w:rFonts w:ascii="Arial" w:hAnsi="Arial" w:cs="Arial"/>
          <w:sz w:val="22"/>
          <w:szCs w:val="22"/>
        </w:rPr>
        <w:t>cambagem</w:t>
      </w:r>
      <w:proofErr w:type="spellEnd"/>
      <w:r w:rsidR="00CE57FD">
        <w:rPr>
          <w:rFonts w:ascii="Arial" w:hAnsi="Arial" w:cs="Arial"/>
          <w:sz w:val="22"/>
          <w:szCs w:val="22"/>
        </w:rPr>
        <w:t xml:space="preserve"> e </w:t>
      </w:r>
      <w:proofErr w:type="spellStart"/>
      <w:r w:rsidR="00CE57FD">
        <w:rPr>
          <w:rFonts w:ascii="Arial" w:hAnsi="Arial" w:cs="Arial"/>
          <w:sz w:val="22"/>
          <w:szCs w:val="22"/>
        </w:rPr>
        <w:t>ca</w:t>
      </w:r>
      <w:r w:rsidR="00CE57FD" w:rsidRPr="00757C73">
        <w:rPr>
          <w:rFonts w:ascii="Arial" w:hAnsi="Arial" w:cs="Arial"/>
          <w:sz w:val="22"/>
          <w:szCs w:val="22"/>
        </w:rPr>
        <w:t>ster</w:t>
      </w:r>
      <w:proofErr w:type="spellEnd"/>
      <w:r w:rsidR="00CE57FD" w:rsidRPr="00757C73">
        <w:rPr>
          <w:rFonts w:ascii="Arial" w:hAnsi="Arial" w:cs="Arial"/>
          <w:sz w:val="22"/>
          <w:szCs w:val="22"/>
        </w:rPr>
        <w:t xml:space="preserve"> dos veículos da frota do </w:t>
      </w:r>
      <w:r w:rsidR="00CE57FD" w:rsidRPr="00757C73">
        <w:rPr>
          <w:rFonts w:ascii="Arial" w:hAnsi="Arial" w:cs="Arial"/>
          <w:b/>
          <w:sz w:val="22"/>
          <w:szCs w:val="22"/>
        </w:rPr>
        <w:t>SENAR-AR/MS</w:t>
      </w:r>
      <w:r w:rsidR="00CE57FD" w:rsidRPr="00757C73">
        <w:rPr>
          <w:rFonts w:ascii="Arial" w:hAnsi="Arial" w:cs="Arial"/>
          <w:sz w:val="22"/>
          <w:szCs w:val="22"/>
        </w:rPr>
        <w:t>.</w:t>
      </w:r>
    </w:p>
    <w:p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CD1695">
        <w:rPr>
          <w:rFonts w:ascii="Arial" w:hAnsi="Arial" w:cs="Arial"/>
          <w:b w:val="0"/>
          <w:sz w:val="22"/>
          <w:szCs w:val="22"/>
        </w:rPr>
        <w:t>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CE57FD" w:rsidRPr="007471D4">
          <w:rPr>
            <w:rStyle w:val="Hyperlink"/>
            <w:rFonts w:ascii="Arial" w:hAnsi="Arial" w:cs="Arial"/>
            <w:sz w:val="22"/>
            <w:szCs w:val="22"/>
          </w:rPr>
          <w:t>renise@senarms.org.br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default" r:id="rId9"/>
      <w:footerReference w:type="default" r:id="rId10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CE57FD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CE57FD">
            <w:rPr>
              <w:rFonts w:ascii="Arial" w:hAnsi="Arial" w:cs="Arial"/>
              <w:sz w:val="18"/>
              <w:szCs w:val="20"/>
            </w:rPr>
            <w:t>082</w:t>
          </w:r>
          <w:r w:rsidR="00B51613">
            <w:rPr>
              <w:rFonts w:ascii="Arial" w:hAnsi="Arial" w:cs="Arial"/>
              <w:sz w:val="18"/>
              <w:szCs w:val="20"/>
            </w:rPr>
            <w:t>/201</w:t>
          </w:r>
          <w:r w:rsidR="00CD1695">
            <w:rPr>
              <w:rFonts w:ascii="Arial" w:hAnsi="Arial" w:cs="Arial"/>
              <w:sz w:val="18"/>
              <w:szCs w:val="20"/>
            </w:rPr>
            <w:t>9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A1E" w:rsidRPr="004B75E3" w:rsidRDefault="002B2BE5" w:rsidP="00CE57FD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>
          <wp:extent cx="2390775" cy="711366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99" t="18674" r="9000" b="22891"/>
                  <a:stretch/>
                </pic:blipFill>
                <pic:spPr bwMode="auto">
                  <a:xfrm>
                    <a:off x="0" y="0"/>
                    <a:ext cx="2405401" cy="71571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6F23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57FD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490C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840C5-99F4-4FF2-9492-8E7383A9C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171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52</cp:revision>
  <cp:lastPrinted>2017-11-23T18:02:00Z</cp:lastPrinted>
  <dcterms:created xsi:type="dcterms:W3CDTF">2016-02-15T13:56:00Z</dcterms:created>
  <dcterms:modified xsi:type="dcterms:W3CDTF">2019-09-04T14:13:00Z</dcterms:modified>
</cp:coreProperties>
</file>