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1F6219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B5CFA">
              <w:rPr>
                <w:rFonts w:ascii="Arial" w:hAnsi="Arial" w:cs="Arial"/>
                <w:sz w:val="28"/>
                <w:szCs w:val="28"/>
              </w:rPr>
              <w:t>033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4F486008" w:rsidR="001E7351" w:rsidRPr="001E7351" w:rsidRDefault="002E62D2" w:rsidP="00FB5CF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B5CFA">
              <w:rPr>
                <w:rFonts w:ascii="Arial" w:hAnsi="Arial" w:cs="Arial"/>
                <w:sz w:val="28"/>
                <w:szCs w:val="28"/>
              </w:rPr>
              <w:t>033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A74AD39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B5CFA" w:rsidRPr="00B424A7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FB5CFA">
        <w:rPr>
          <w:rFonts w:ascii="Arial" w:eastAsia="Calibri" w:hAnsi="Arial" w:cs="Arial"/>
          <w:sz w:val="22"/>
          <w:szCs w:val="22"/>
          <w:lang w:val="pt-PT"/>
        </w:rPr>
        <w:t xml:space="preserve"> </w:t>
      </w:r>
      <w:r w:rsidR="00FB5CFA">
        <w:rPr>
          <w:rFonts w:ascii="Arial" w:hAnsi="Arial" w:cs="Arial"/>
          <w:sz w:val="22"/>
          <w:szCs w:val="22"/>
        </w:rPr>
        <w:t>para c</w:t>
      </w:r>
      <w:r w:rsidR="00FB5CFA" w:rsidRPr="008623DB">
        <w:rPr>
          <w:rFonts w:ascii="Arial" w:hAnsi="Arial" w:cs="Arial"/>
          <w:sz w:val="22"/>
          <w:szCs w:val="22"/>
        </w:rPr>
        <w:t>ontratação de pessoa jurídica para confecção</w:t>
      </w:r>
      <w:r w:rsidR="00FB5CFA">
        <w:rPr>
          <w:rFonts w:ascii="Arial" w:hAnsi="Arial" w:cs="Arial"/>
          <w:sz w:val="22"/>
          <w:szCs w:val="22"/>
        </w:rPr>
        <w:t xml:space="preserve"> de</w:t>
      </w:r>
      <w:r w:rsidR="00FB5CFA" w:rsidRPr="008623DB">
        <w:rPr>
          <w:rFonts w:ascii="Arial" w:hAnsi="Arial" w:cs="Arial"/>
          <w:sz w:val="22"/>
          <w:szCs w:val="22"/>
        </w:rPr>
        <w:t xml:space="preserve"> medalhas, troféus e placas </w:t>
      </w:r>
      <w:r w:rsidR="00FB5CFA">
        <w:rPr>
          <w:rFonts w:ascii="Arial" w:hAnsi="Arial" w:cs="Arial"/>
          <w:sz w:val="22"/>
          <w:szCs w:val="22"/>
        </w:rPr>
        <w:t xml:space="preserve">personalizadas </w:t>
      </w:r>
      <w:r w:rsidR="00FB5CFA" w:rsidRPr="008623DB">
        <w:rPr>
          <w:rFonts w:ascii="Arial" w:hAnsi="Arial" w:cs="Arial"/>
          <w:sz w:val="22"/>
          <w:szCs w:val="22"/>
        </w:rPr>
        <w:t xml:space="preserve">para o evento de Premiação do Programa </w:t>
      </w:r>
      <w:proofErr w:type="spellStart"/>
      <w:r w:rsidR="00FB5CFA" w:rsidRPr="008623DB">
        <w:rPr>
          <w:rFonts w:ascii="Arial" w:hAnsi="Arial" w:cs="Arial"/>
          <w:sz w:val="22"/>
          <w:szCs w:val="22"/>
        </w:rPr>
        <w:t>Agrinho</w:t>
      </w:r>
      <w:proofErr w:type="spellEnd"/>
      <w:r w:rsidR="00FB5CFA" w:rsidRPr="008623DB">
        <w:rPr>
          <w:rFonts w:ascii="Arial" w:hAnsi="Arial" w:cs="Arial"/>
          <w:sz w:val="22"/>
          <w:szCs w:val="22"/>
        </w:rPr>
        <w:t xml:space="preserve"> - 201</w:t>
      </w:r>
      <w:r w:rsidR="00FB5CFA">
        <w:rPr>
          <w:rFonts w:ascii="Arial" w:hAnsi="Arial" w:cs="Arial"/>
          <w:sz w:val="22"/>
          <w:szCs w:val="22"/>
        </w:rPr>
        <w:t>9</w:t>
      </w:r>
      <w:r w:rsidR="00FB5CFA" w:rsidRPr="008623DB">
        <w:rPr>
          <w:rFonts w:ascii="Arial" w:hAnsi="Arial" w:cs="Arial"/>
          <w:sz w:val="22"/>
          <w:szCs w:val="22"/>
        </w:rPr>
        <w:t xml:space="preserve"> do </w:t>
      </w:r>
      <w:r w:rsidR="00FB5CFA" w:rsidRPr="008623DB">
        <w:rPr>
          <w:rFonts w:ascii="Arial" w:hAnsi="Arial" w:cs="Arial"/>
          <w:b/>
          <w:sz w:val="22"/>
          <w:szCs w:val="22"/>
        </w:rPr>
        <w:t>SENAR-AR/MS</w:t>
      </w:r>
      <w:r w:rsidR="00FB5CFA" w:rsidRPr="008623DB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19264318" w14:textId="7D408CB4" w:rsidR="00FB5CFA" w:rsidRPr="00173E6D" w:rsidRDefault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FB5CFA" w:rsidRPr="00B4678E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FB5CFA" w:rsidRPr="00173E6D" w:rsidSect="00FB5CFA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276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68FA18A" w:rsidR="009E0FA2" w:rsidRPr="002A0DC4" w:rsidRDefault="00A94747" w:rsidP="00FB5CFA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B5CFA">
            <w:rPr>
              <w:rFonts w:ascii="Arial" w:hAnsi="Arial" w:cs="Arial"/>
              <w:sz w:val="18"/>
              <w:szCs w:val="20"/>
            </w:rPr>
            <w:t>091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82309" w14:textId="442A70E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CBE58" w14:textId="2B3A222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4" name="Imagem 4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97EC" w14:textId="055C620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56FE4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5CFA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6E54B-8D1F-48CD-9041-E8A73EE4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52</cp:revision>
  <cp:lastPrinted>2017-11-23T18:02:00Z</cp:lastPrinted>
  <dcterms:created xsi:type="dcterms:W3CDTF">2016-02-15T13:56:00Z</dcterms:created>
  <dcterms:modified xsi:type="dcterms:W3CDTF">2019-08-09T18:26:00Z</dcterms:modified>
</cp:coreProperties>
</file>