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6AF9868D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731A6125" w14:textId="5A53CC90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EF4E49">
              <w:rPr>
                <w:rFonts w:ascii="Arial" w:hAnsi="Arial" w:cs="Arial"/>
                <w:sz w:val="28"/>
                <w:szCs w:val="28"/>
              </w:rPr>
              <w:t>034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  <w:p w14:paraId="560DD036" w14:textId="146BDC82" w:rsidR="001E7351" w:rsidRPr="001E7351" w:rsidRDefault="002E62D2" w:rsidP="00EF4E49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EF4E49">
              <w:rPr>
                <w:rFonts w:ascii="Arial" w:hAnsi="Arial" w:cs="Arial"/>
                <w:sz w:val="28"/>
                <w:szCs w:val="28"/>
              </w:rPr>
              <w:t>034</w:t>
            </w:r>
            <w:r w:rsidR="00B51613">
              <w:rPr>
                <w:rFonts w:ascii="Arial" w:hAnsi="Arial" w:cs="Arial"/>
                <w:sz w:val="28"/>
                <w:szCs w:val="28"/>
              </w:rPr>
              <w:t>/201</w:t>
            </w:r>
            <w:r w:rsidR="00CD1695">
              <w:rPr>
                <w:rFonts w:ascii="Arial" w:hAnsi="Arial" w:cs="Arial"/>
                <w:sz w:val="28"/>
                <w:szCs w:val="28"/>
              </w:rPr>
              <w:t>9</w:t>
            </w:r>
          </w:p>
        </w:tc>
      </w:tr>
    </w:tbl>
    <w:p w14:paraId="01ABAE63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4DB374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59833218" w14:textId="115D7EB1" w:rsidR="004C0C81" w:rsidRPr="00173E6D" w:rsidRDefault="005276F9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626973" w:rsidRPr="00EB3D92">
        <w:rPr>
          <w:rFonts w:ascii="Arial" w:hAnsi="Arial" w:cs="Arial"/>
          <w:sz w:val="22"/>
          <w:szCs w:val="22"/>
        </w:rPr>
        <w:t xml:space="preserve">Contratação de pessoa jurídica para confecção de camisetas para o evento de Premiação do Programa </w:t>
      </w:r>
      <w:proofErr w:type="spellStart"/>
      <w:r w:rsidR="00626973" w:rsidRPr="00EB3D92">
        <w:rPr>
          <w:rFonts w:ascii="Arial" w:hAnsi="Arial" w:cs="Arial"/>
          <w:sz w:val="22"/>
          <w:szCs w:val="22"/>
        </w:rPr>
        <w:t>Agrinho</w:t>
      </w:r>
      <w:proofErr w:type="spellEnd"/>
      <w:r w:rsidR="00626973" w:rsidRPr="00EB3D92">
        <w:rPr>
          <w:rFonts w:ascii="Arial" w:hAnsi="Arial" w:cs="Arial"/>
          <w:sz w:val="22"/>
          <w:szCs w:val="22"/>
        </w:rPr>
        <w:t xml:space="preserve"> - 2019 e camisas para os prestadores de serviços da Assistência Técnica e Gerencial do </w:t>
      </w:r>
      <w:r w:rsidR="00626973" w:rsidRPr="00EB3D92">
        <w:rPr>
          <w:rFonts w:ascii="Arial" w:hAnsi="Arial" w:cs="Arial"/>
          <w:b/>
          <w:sz w:val="22"/>
          <w:szCs w:val="22"/>
        </w:rPr>
        <w:t>SENAR-AR/MS</w:t>
      </w:r>
      <w:r w:rsidR="00626973">
        <w:rPr>
          <w:rFonts w:ascii="Arial" w:hAnsi="Arial" w:cs="Arial"/>
          <w:b/>
          <w:sz w:val="22"/>
          <w:szCs w:val="22"/>
        </w:rPr>
        <w:t>.</w:t>
      </w:r>
    </w:p>
    <w:p w14:paraId="192598AA" w14:textId="77777777" w:rsidR="00CD15D8" w:rsidRPr="00173E6D" w:rsidRDefault="00CD15D8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5E7258" w14:textId="77777777" w:rsidR="006B120E" w:rsidRPr="00173E6D" w:rsidRDefault="003B4904" w:rsidP="00C85EA1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32BAE94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0C5589D7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4895B7D9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4A70622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7935242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79C77A2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18290A0B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46A334DF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7E3025DA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51C08BD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973068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4CCF8F7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4470EE95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2C1CAB6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3F8AA1E0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73785DE8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B7DACA9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5F55A3C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bookmarkStart w:id="0" w:name="_GoBack"/>
            <w:bookmarkEnd w:id="0"/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25937D54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BB786F6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7AC18A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6DFD32D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263BCDAB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F4DDDE7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4946DD61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EA7B2BF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281216D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6EEC3CD8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77E71A09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7DEB6F0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61D1624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14E72DC9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</w:p>
    <w:p w14:paraId="03D42F2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7E225278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05C2BB3C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1A95A72B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7A3AE333" w14:textId="76476BB7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626973" w:rsidRPr="002A709D">
          <w:rPr>
            <w:rStyle w:val="Hyperlink"/>
            <w:rFonts w:ascii="Arial" w:hAnsi="Arial" w:cs="Arial"/>
            <w:sz w:val="22"/>
            <w:szCs w:val="22"/>
          </w:rPr>
          <w:t>renise@senarms.org.br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3320-6911.</w:t>
      </w:r>
    </w:p>
    <w:sectPr w:rsidR="005276F9" w:rsidRPr="00173E6D" w:rsidSect="009E0FA2">
      <w:headerReference w:type="even" r:id="rId9"/>
      <w:headerReference w:type="default" r:id="rId10"/>
      <w:footerReference w:type="default" r:id="rId11"/>
      <w:headerReference w:type="first" r:id="rId12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C7ED7F" w14:textId="77777777" w:rsidR="00B93726" w:rsidRDefault="00B93726">
      <w:r>
        <w:separator/>
      </w:r>
    </w:p>
  </w:endnote>
  <w:endnote w:type="continuationSeparator" w:id="0">
    <w:p w14:paraId="217E78C2" w14:textId="77777777" w:rsidR="00B93726" w:rsidRDefault="00B93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51642DF0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8A9D9E9" w14:textId="6751DA7D" w:rsidR="009E0FA2" w:rsidRPr="002A0DC4" w:rsidRDefault="00A94747" w:rsidP="0062697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626973">
            <w:rPr>
              <w:rFonts w:ascii="Arial" w:hAnsi="Arial" w:cs="Arial"/>
              <w:sz w:val="18"/>
              <w:szCs w:val="20"/>
            </w:rPr>
            <w:t>092</w:t>
          </w:r>
          <w:r w:rsidR="00B51613">
            <w:rPr>
              <w:rFonts w:ascii="Arial" w:hAnsi="Arial" w:cs="Arial"/>
              <w:sz w:val="18"/>
              <w:szCs w:val="20"/>
            </w:rPr>
            <w:t>/201</w:t>
          </w:r>
          <w:r w:rsidR="00CD1695">
            <w:rPr>
              <w:rFonts w:ascii="Arial" w:hAnsi="Arial" w:cs="Arial"/>
              <w:sz w:val="18"/>
              <w:szCs w:val="20"/>
            </w:rPr>
            <w:t>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17197EF6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48286980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0B43333F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2B1FC7" w14:textId="77777777" w:rsidR="00B93726" w:rsidRDefault="00B93726">
      <w:r>
        <w:separator/>
      </w:r>
    </w:p>
  </w:footnote>
  <w:footnote w:type="continuationSeparator" w:id="0">
    <w:p w14:paraId="258897AB" w14:textId="77777777" w:rsidR="00B93726" w:rsidRDefault="00B937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0382309" w14:textId="1964980D" w:rsidR="009104A5" w:rsidRDefault="009104A5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5CBE58" w14:textId="4329F820" w:rsidR="000E0A1E" w:rsidRDefault="002B2BE5" w:rsidP="00AF744B">
    <w:pPr>
      <w:pStyle w:val="Cabealho"/>
      <w:jc w:val="center"/>
    </w:pPr>
    <w:r w:rsidRPr="003356FF">
      <w:rPr>
        <w:rFonts w:ascii="Arial" w:hAnsi="Arial" w:cs="Arial"/>
        <w:b/>
        <w:noProof/>
      </w:rPr>
      <w:drawing>
        <wp:inline distT="0" distB="0" distL="0" distR="0" wp14:anchorId="3375BE65" wp14:editId="6492E33D">
          <wp:extent cx="3219450" cy="942975"/>
          <wp:effectExtent l="0" t="0" r="0" b="9525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020" t="21687" r="7268" b="18675"/>
                  <a:stretch/>
                </pic:blipFill>
                <pic:spPr bwMode="auto">
                  <a:xfrm>
                    <a:off x="0" y="0"/>
                    <a:ext cx="3219450" cy="9429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7B7E8A05" w14:textId="77777777" w:rsidR="00BA24A1" w:rsidRPr="004B75E3" w:rsidRDefault="00BA24A1" w:rsidP="00AF744B">
    <w:pPr>
      <w:pStyle w:val="Cabealho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A597EC" w14:textId="044D0279" w:rsidR="009104A5" w:rsidRDefault="009104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434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6FE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2BE5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6973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64FD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EF1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37B7B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24A1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49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40"/>
    <o:shapelayout v:ext="edit">
      <o:idmap v:ext="edit" data="1"/>
    </o:shapelayout>
  </w:shapeDefaults>
  <w:decimalSymbol w:val=","/>
  <w:listSeparator w:val=";"/>
  <w14:docId w14:val="5367104B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nise@senarms.org.br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2B8C2-25B3-438C-899C-55AF7A4FD8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180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Renise Sousa</cp:lastModifiedBy>
  <cp:revision>52</cp:revision>
  <cp:lastPrinted>2017-11-23T18:02:00Z</cp:lastPrinted>
  <dcterms:created xsi:type="dcterms:W3CDTF">2016-02-15T13:56:00Z</dcterms:created>
  <dcterms:modified xsi:type="dcterms:W3CDTF">2019-08-09T14:18:00Z</dcterms:modified>
</cp:coreProperties>
</file>