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RPr="00105EAD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Pr="00DA4945" w:rsidRDefault="001E7351" w:rsidP="001E7351">
            <w:pPr>
              <w:pStyle w:val="Corpodetexto"/>
              <w:rPr>
                <w:rFonts w:ascii="Arial" w:hAnsi="Arial" w:cs="Arial"/>
                <w:szCs w:val="24"/>
              </w:rPr>
            </w:pPr>
            <w:r w:rsidRPr="00DA4945">
              <w:rPr>
                <w:rFonts w:ascii="Arial" w:hAnsi="Arial" w:cs="Arial"/>
                <w:szCs w:val="24"/>
              </w:rPr>
              <w:t xml:space="preserve">RECIBO DE RETIRADA DO </w:t>
            </w:r>
            <w:r w:rsidR="002E62D2" w:rsidRPr="00DA4945">
              <w:rPr>
                <w:rFonts w:ascii="Arial" w:hAnsi="Arial" w:cs="Arial"/>
                <w:szCs w:val="24"/>
              </w:rPr>
              <w:t xml:space="preserve">EDITAL Nº </w:t>
            </w:r>
            <w:r w:rsidR="00D0068F">
              <w:rPr>
                <w:rFonts w:ascii="Arial" w:hAnsi="Arial" w:cs="Arial"/>
                <w:szCs w:val="24"/>
              </w:rPr>
              <w:t>035</w:t>
            </w:r>
            <w:r w:rsidR="00B51613" w:rsidRPr="00DA4945">
              <w:rPr>
                <w:rFonts w:ascii="Arial" w:hAnsi="Arial" w:cs="Arial"/>
                <w:szCs w:val="24"/>
              </w:rPr>
              <w:t>/201</w:t>
            </w:r>
            <w:r w:rsidR="00CD1695" w:rsidRPr="00DA4945">
              <w:rPr>
                <w:rFonts w:ascii="Arial" w:hAnsi="Arial" w:cs="Arial"/>
                <w:szCs w:val="24"/>
              </w:rPr>
              <w:t>9</w:t>
            </w:r>
          </w:p>
          <w:p w:rsidR="001E7351" w:rsidRPr="00105EAD" w:rsidRDefault="002E62D2" w:rsidP="00D0068F">
            <w:pPr>
              <w:pStyle w:val="Corpodetexto"/>
              <w:rPr>
                <w:rFonts w:ascii="Arial" w:hAnsi="Arial" w:cs="Arial"/>
                <w:b w:val="0"/>
                <w:szCs w:val="24"/>
              </w:rPr>
            </w:pPr>
            <w:r w:rsidRPr="00DA4945">
              <w:rPr>
                <w:rFonts w:ascii="Arial" w:hAnsi="Arial" w:cs="Arial"/>
                <w:szCs w:val="24"/>
              </w:rPr>
              <w:t xml:space="preserve">PREGÃO PRESENCIAL Nº </w:t>
            </w:r>
            <w:r w:rsidR="00D0068F">
              <w:rPr>
                <w:rFonts w:ascii="Arial" w:hAnsi="Arial" w:cs="Arial"/>
                <w:szCs w:val="24"/>
              </w:rPr>
              <w:t>035</w:t>
            </w:r>
            <w:r w:rsidR="00B51613" w:rsidRPr="00DA4945">
              <w:rPr>
                <w:rFonts w:ascii="Arial" w:hAnsi="Arial" w:cs="Arial"/>
                <w:szCs w:val="24"/>
              </w:rPr>
              <w:t>/201</w:t>
            </w:r>
            <w:r w:rsidR="00CD1695" w:rsidRPr="00DA4945">
              <w:rPr>
                <w:rFonts w:ascii="Arial" w:hAnsi="Arial" w:cs="Arial"/>
                <w:szCs w:val="24"/>
              </w:rPr>
              <w:t>9</w:t>
            </w:r>
          </w:p>
        </w:tc>
      </w:tr>
    </w:tbl>
    <w:p w:rsidR="00EF26E2" w:rsidRPr="00105EAD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9F327C" w:rsidRPr="00105EAD" w:rsidRDefault="005276F9" w:rsidP="009F327C">
      <w:pPr>
        <w:spacing w:before="360" w:after="240" w:line="360" w:lineRule="auto"/>
        <w:jc w:val="both"/>
        <w:rPr>
          <w:rFonts w:ascii="Arial" w:hAnsi="Arial" w:cs="Arial"/>
        </w:rPr>
      </w:pPr>
      <w:r w:rsidRPr="00105EAD">
        <w:rPr>
          <w:rFonts w:ascii="Arial" w:hAnsi="Arial" w:cs="Arial"/>
          <w:b/>
        </w:rPr>
        <w:t xml:space="preserve">OBJETO: </w:t>
      </w:r>
      <w:r w:rsidR="009F327C" w:rsidRPr="00105EAD">
        <w:rPr>
          <w:rFonts w:ascii="Arial" w:eastAsia="Calibri" w:hAnsi="Arial" w:cs="Arial"/>
          <w:b/>
          <w:lang w:val="pt-PT"/>
        </w:rPr>
        <w:t xml:space="preserve">REGISTRO DE PREÇOS </w:t>
      </w:r>
      <w:r w:rsidR="009F327C" w:rsidRPr="00105EAD">
        <w:rPr>
          <w:rFonts w:ascii="Arial" w:eastAsia="Calibri" w:hAnsi="Arial" w:cs="Arial"/>
          <w:lang w:val="pt-PT"/>
        </w:rPr>
        <w:t xml:space="preserve">para </w:t>
      </w:r>
      <w:r w:rsidR="00C06DA7" w:rsidRPr="00105EAD">
        <w:rPr>
          <w:rFonts w:ascii="Arial" w:eastAsia="Calibri" w:hAnsi="Arial" w:cs="Arial"/>
          <w:lang w:val="pt-PT"/>
        </w:rPr>
        <w:t>confecção</w:t>
      </w:r>
      <w:r w:rsidR="009F327C" w:rsidRPr="00105EAD">
        <w:rPr>
          <w:rFonts w:ascii="Arial" w:eastAsia="Calibri" w:hAnsi="Arial" w:cs="Arial"/>
          <w:lang w:val="pt-PT"/>
        </w:rPr>
        <w:t xml:space="preserve"> de materiais gráficos diversos para atendimento das demandas do</w:t>
      </w:r>
      <w:r w:rsidR="009F327C" w:rsidRPr="00105EAD">
        <w:rPr>
          <w:rFonts w:ascii="Arial" w:eastAsia="Calibri" w:hAnsi="Arial" w:cs="Arial"/>
          <w:b/>
          <w:lang w:val="pt-PT"/>
        </w:rPr>
        <w:t xml:space="preserve"> SENAR-AR/MS.</w:t>
      </w:r>
    </w:p>
    <w:p w:rsidR="00CD15D8" w:rsidRPr="00105EAD" w:rsidRDefault="00CD15D8" w:rsidP="00C85EA1">
      <w:pPr>
        <w:spacing w:line="360" w:lineRule="auto"/>
        <w:jc w:val="both"/>
        <w:rPr>
          <w:rFonts w:ascii="Arial" w:hAnsi="Arial" w:cs="Arial"/>
        </w:rPr>
      </w:pPr>
    </w:p>
    <w:p w:rsidR="006B120E" w:rsidRPr="00105EAD" w:rsidRDefault="003B4904" w:rsidP="00C85EA1">
      <w:pPr>
        <w:spacing w:line="360" w:lineRule="auto"/>
        <w:jc w:val="both"/>
        <w:rPr>
          <w:rFonts w:ascii="Arial" w:hAnsi="Arial" w:cs="Arial"/>
        </w:rPr>
      </w:pPr>
      <w:r w:rsidRPr="00105EAD">
        <w:rPr>
          <w:rFonts w:ascii="Arial" w:hAnsi="Arial" w:cs="Arial"/>
          <w:color w:val="000000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9"/>
        <w:gridCol w:w="7024"/>
      </w:tblGrid>
      <w:tr w:rsidR="0025758F" w:rsidRPr="00105EA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05EA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105EAD">
              <w:rPr>
                <w:rFonts w:ascii="Arial" w:hAnsi="Arial" w:cs="Arial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05EA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  <w:t>_____</w:t>
            </w:r>
            <w:r w:rsidR="001E7351" w:rsidRPr="00105EAD">
              <w:rPr>
                <w:rFonts w:ascii="Arial" w:hAnsi="Arial" w:cs="Arial"/>
              </w:rPr>
              <w:t>________</w:t>
            </w:r>
            <w:r w:rsidRPr="00105EAD">
              <w:rPr>
                <w:rFonts w:ascii="Arial" w:hAnsi="Arial" w:cs="Arial"/>
              </w:rPr>
              <w:t>______________________________________</w:t>
            </w:r>
          </w:p>
        </w:tc>
      </w:tr>
      <w:tr w:rsidR="0025758F" w:rsidRPr="00105EA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05EA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105EAD">
              <w:rPr>
                <w:rFonts w:ascii="Arial" w:hAnsi="Arial" w:cs="Arial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05EA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  <w:t>____________</w:t>
            </w:r>
            <w:r w:rsidR="001E7351" w:rsidRPr="00105EAD">
              <w:rPr>
                <w:rFonts w:ascii="Arial" w:hAnsi="Arial" w:cs="Arial"/>
              </w:rPr>
              <w:t>________</w:t>
            </w:r>
            <w:r w:rsidRPr="00105EAD">
              <w:rPr>
                <w:rFonts w:ascii="Arial" w:hAnsi="Arial" w:cs="Arial"/>
              </w:rPr>
              <w:t>_______________________________</w:t>
            </w:r>
          </w:p>
        </w:tc>
      </w:tr>
      <w:tr w:rsidR="0025758F" w:rsidRPr="00105EA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05EA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105EAD">
              <w:rPr>
                <w:rFonts w:ascii="Arial" w:hAnsi="Arial" w:cs="Arial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05EA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  <w:t>__________</w:t>
            </w:r>
            <w:r w:rsidR="001E7351" w:rsidRPr="00105EAD">
              <w:rPr>
                <w:rFonts w:ascii="Arial" w:hAnsi="Arial" w:cs="Arial"/>
              </w:rPr>
              <w:t>________</w:t>
            </w:r>
            <w:r w:rsidRPr="00105EAD">
              <w:rPr>
                <w:rFonts w:ascii="Arial" w:hAnsi="Arial" w:cs="Arial"/>
              </w:rPr>
              <w:t>_________________________________</w:t>
            </w:r>
          </w:p>
        </w:tc>
      </w:tr>
      <w:tr w:rsidR="0025758F" w:rsidRPr="00105EA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05EA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105EAD">
              <w:rPr>
                <w:rFonts w:ascii="Arial" w:hAnsi="Arial" w:cs="Arial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05EA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  <w:t>______________</w:t>
            </w:r>
            <w:r w:rsidR="001E7351" w:rsidRPr="00105EAD">
              <w:rPr>
                <w:rFonts w:ascii="Arial" w:hAnsi="Arial" w:cs="Arial"/>
              </w:rPr>
              <w:t>________</w:t>
            </w:r>
            <w:r w:rsidRPr="00105EAD">
              <w:rPr>
                <w:rFonts w:ascii="Arial" w:hAnsi="Arial" w:cs="Arial"/>
              </w:rPr>
              <w:t>_____________________________</w:t>
            </w:r>
          </w:p>
        </w:tc>
      </w:tr>
      <w:tr w:rsidR="0025758F" w:rsidRPr="00105EA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05EA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105EAD">
              <w:rPr>
                <w:rFonts w:ascii="Arial" w:hAnsi="Arial" w:cs="Arial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05EA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  <w:t>_____</w:t>
            </w:r>
            <w:r w:rsidR="001E7351" w:rsidRPr="00105EAD">
              <w:rPr>
                <w:rFonts w:ascii="Arial" w:hAnsi="Arial" w:cs="Arial"/>
              </w:rPr>
              <w:t>________</w:t>
            </w:r>
            <w:r w:rsidRPr="00105EAD">
              <w:rPr>
                <w:rFonts w:ascii="Arial" w:hAnsi="Arial" w:cs="Arial"/>
              </w:rPr>
              <w:t>______________________________________</w:t>
            </w:r>
          </w:p>
        </w:tc>
      </w:tr>
      <w:tr w:rsidR="0025758F" w:rsidRPr="00105EA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05EA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105EAD">
              <w:rPr>
                <w:rFonts w:ascii="Arial" w:hAnsi="Arial" w:cs="Arial"/>
              </w:rPr>
              <w:t>E</w:t>
            </w:r>
            <w:r w:rsidR="00D020E5" w:rsidRPr="00105EAD">
              <w:rPr>
                <w:rFonts w:ascii="Arial" w:hAnsi="Arial" w:cs="Arial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05EA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  <w:t>______</w:t>
            </w:r>
            <w:r w:rsidR="001E7351" w:rsidRPr="00105EAD">
              <w:rPr>
                <w:rFonts w:ascii="Arial" w:hAnsi="Arial" w:cs="Arial"/>
              </w:rPr>
              <w:t>________</w:t>
            </w:r>
            <w:r w:rsidRPr="00105EAD">
              <w:rPr>
                <w:rFonts w:ascii="Arial" w:hAnsi="Arial" w:cs="Arial"/>
              </w:rPr>
              <w:t>_____________________________________</w:t>
            </w:r>
          </w:p>
        </w:tc>
      </w:tr>
      <w:tr w:rsidR="0025758F" w:rsidRPr="00105EA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05EA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105EAD">
              <w:rPr>
                <w:rFonts w:ascii="Arial" w:hAnsi="Arial" w:cs="Arial"/>
              </w:rPr>
              <w:t>Responsável para</w:t>
            </w:r>
          </w:p>
          <w:p w:rsidR="0025758F" w:rsidRPr="00105EA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105EAD">
              <w:rPr>
                <w:rFonts w:ascii="Arial" w:hAnsi="Arial" w:cs="Arial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05EA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</w:r>
            <w:r w:rsidRPr="00105EAD">
              <w:rPr>
                <w:rFonts w:ascii="Arial" w:hAnsi="Arial" w:cs="Arial"/>
              </w:rPr>
              <w:softHyphen/>
              <w:t>_____</w:t>
            </w:r>
            <w:r w:rsidR="001E7351" w:rsidRPr="00105EAD">
              <w:rPr>
                <w:rFonts w:ascii="Arial" w:hAnsi="Arial" w:cs="Arial"/>
              </w:rPr>
              <w:t>________</w:t>
            </w:r>
            <w:r w:rsidRPr="00105EAD">
              <w:rPr>
                <w:rFonts w:ascii="Arial" w:hAnsi="Arial" w:cs="Arial"/>
              </w:rPr>
              <w:t>______________________________________</w:t>
            </w:r>
          </w:p>
        </w:tc>
      </w:tr>
    </w:tbl>
    <w:p w:rsidR="0025758F" w:rsidRPr="00105EA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:rsidR="005276F9" w:rsidRPr="00105EA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Cs w:val="24"/>
        </w:rPr>
      </w:pPr>
      <w:r w:rsidRPr="00105EAD">
        <w:rPr>
          <w:rFonts w:ascii="Arial" w:hAnsi="Arial" w:cs="Arial"/>
          <w:b w:val="0"/>
          <w:szCs w:val="24"/>
        </w:rPr>
        <w:t xml:space="preserve">RECEBI O EDITAL </w:t>
      </w:r>
      <w:r w:rsidR="005276F9" w:rsidRPr="00105EAD">
        <w:rPr>
          <w:rFonts w:ascii="Arial" w:hAnsi="Arial" w:cs="Arial"/>
          <w:b w:val="0"/>
          <w:szCs w:val="24"/>
        </w:rPr>
        <w:t>ACIMA MENCIONADO.</w:t>
      </w:r>
    </w:p>
    <w:p w:rsidR="008A4408" w:rsidRPr="00105EA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Cs w:val="24"/>
        </w:rPr>
      </w:pPr>
    </w:p>
    <w:p w:rsidR="0025758F" w:rsidRPr="00105EA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Cs w:val="24"/>
        </w:rPr>
      </w:pPr>
    </w:p>
    <w:p w:rsidR="005276F9" w:rsidRPr="00105EA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Cs w:val="24"/>
        </w:rPr>
      </w:pPr>
      <w:r w:rsidRPr="00105EAD">
        <w:rPr>
          <w:rFonts w:ascii="Arial" w:hAnsi="Arial" w:cs="Arial"/>
          <w:b w:val="0"/>
          <w:szCs w:val="24"/>
        </w:rPr>
        <w:t>EM: __</w:t>
      </w:r>
      <w:r w:rsidR="0025758F" w:rsidRPr="00105EAD">
        <w:rPr>
          <w:rFonts w:ascii="Arial" w:hAnsi="Arial" w:cs="Arial"/>
          <w:b w:val="0"/>
          <w:szCs w:val="24"/>
        </w:rPr>
        <w:t>_</w:t>
      </w:r>
      <w:r w:rsidRPr="00105EAD">
        <w:rPr>
          <w:rFonts w:ascii="Arial" w:hAnsi="Arial" w:cs="Arial"/>
          <w:b w:val="0"/>
          <w:szCs w:val="24"/>
        </w:rPr>
        <w:t>___/__</w:t>
      </w:r>
      <w:r w:rsidR="0025758F" w:rsidRPr="00105EAD">
        <w:rPr>
          <w:rFonts w:ascii="Arial" w:hAnsi="Arial" w:cs="Arial"/>
          <w:b w:val="0"/>
          <w:szCs w:val="24"/>
        </w:rPr>
        <w:t>_</w:t>
      </w:r>
      <w:r w:rsidRPr="00105EAD">
        <w:rPr>
          <w:rFonts w:ascii="Arial" w:hAnsi="Arial" w:cs="Arial"/>
          <w:b w:val="0"/>
          <w:szCs w:val="24"/>
        </w:rPr>
        <w:t>___/201</w:t>
      </w:r>
      <w:r w:rsidR="00CD1695" w:rsidRPr="00105EAD">
        <w:rPr>
          <w:rFonts w:ascii="Arial" w:hAnsi="Arial" w:cs="Arial"/>
          <w:b w:val="0"/>
          <w:szCs w:val="24"/>
        </w:rPr>
        <w:t>9</w:t>
      </w:r>
      <w:r w:rsidR="00876208" w:rsidRPr="00105EAD">
        <w:rPr>
          <w:rFonts w:ascii="Arial" w:hAnsi="Arial" w:cs="Arial"/>
          <w:b w:val="0"/>
          <w:szCs w:val="24"/>
        </w:rPr>
        <w:t>.</w:t>
      </w:r>
    </w:p>
    <w:p w:rsidR="009A5567" w:rsidRPr="00105EAD" w:rsidRDefault="009A5567" w:rsidP="00D0068F">
      <w:pPr>
        <w:pStyle w:val="Corpodetexto"/>
        <w:spacing w:line="360" w:lineRule="auto"/>
        <w:rPr>
          <w:rFonts w:ascii="Arial" w:hAnsi="Arial" w:cs="Arial"/>
          <w:b w:val="0"/>
          <w:szCs w:val="24"/>
        </w:rPr>
      </w:pPr>
      <w:bookmarkStart w:id="0" w:name="_GoBack"/>
      <w:bookmarkEnd w:id="0"/>
    </w:p>
    <w:p w:rsidR="009A5567" w:rsidRPr="00105EA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Cs w:val="24"/>
        </w:rPr>
      </w:pPr>
      <w:r w:rsidRPr="00105EAD">
        <w:rPr>
          <w:rFonts w:ascii="Arial" w:hAnsi="Arial" w:cs="Arial"/>
          <w:b w:val="0"/>
          <w:szCs w:val="24"/>
        </w:rPr>
        <w:tab/>
      </w:r>
    </w:p>
    <w:p w:rsidR="00266164" w:rsidRPr="00105EAD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Cs w:val="24"/>
        </w:rPr>
      </w:pPr>
      <w:r w:rsidRPr="00105EAD">
        <w:rPr>
          <w:rFonts w:ascii="Arial" w:hAnsi="Arial" w:cs="Arial"/>
          <w:b w:val="0"/>
          <w:szCs w:val="24"/>
        </w:rPr>
        <w:t>_______</w:t>
      </w:r>
      <w:r w:rsidR="001E7351" w:rsidRPr="00105EAD">
        <w:rPr>
          <w:rFonts w:ascii="Arial" w:hAnsi="Arial" w:cs="Arial"/>
          <w:b w:val="0"/>
          <w:szCs w:val="24"/>
        </w:rPr>
        <w:t>___________________________</w:t>
      </w:r>
      <w:r w:rsidRPr="00105EAD">
        <w:rPr>
          <w:rFonts w:ascii="Arial" w:hAnsi="Arial" w:cs="Arial"/>
          <w:b w:val="0"/>
          <w:szCs w:val="24"/>
        </w:rPr>
        <w:t>___</w:t>
      </w:r>
    </w:p>
    <w:p w:rsidR="00513CA0" w:rsidRPr="00105EA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Cs w:val="24"/>
        </w:rPr>
      </w:pPr>
    </w:p>
    <w:p w:rsidR="001E7351" w:rsidRPr="00105EAD" w:rsidRDefault="009A5567" w:rsidP="00400FAB">
      <w:pPr>
        <w:pStyle w:val="Corpodetexto"/>
        <w:spacing w:line="360" w:lineRule="auto"/>
        <w:jc w:val="left"/>
        <w:rPr>
          <w:rFonts w:ascii="Arial" w:hAnsi="Arial" w:cs="Arial"/>
          <w:b w:val="0"/>
          <w:szCs w:val="24"/>
        </w:rPr>
      </w:pPr>
      <w:r w:rsidRPr="00105EAD">
        <w:rPr>
          <w:rFonts w:ascii="Arial" w:hAnsi="Arial" w:cs="Arial"/>
          <w:b w:val="0"/>
          <w:szCs w:val="24"/>
        </w:rPr>
        <w:t>Assinatura</w:t>
      </w:r>
      <w:r w:rsidR="001E7351" w:rsidRPr="00105EAD">
        <w:rPr>
          <w:rFonts w:ascii="Arial" w:hAnsi="Arial" w:cs="Arial"/>
          <w:b w:val="0"/>
          <w:szCs w:val="24"/>
        </w:rPr>
        <w:t xml:space="preserve"> (Nome Legível)</w:t>
      </w:r>
    </w:p>
    <w:p w:rsidR="001E7351" w:rsidRPr="00105EA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</w:rPr>
      </w:pPr>
    </w:p>
    <w:p w:rsidR="001E7351" w:rsidRPr="00105EA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</w:rPr>
      </w:pPr>
      <w:r w:rsidRPr="00105EAD">
        <w:rPr>
          <w:rFonts w:ascii="Arial" w:hAnsi="Arial" w:cs="Arial"/>
          <w:b/>
          <w:color w:val="C00000"/>
        </w:rPr>
        <w:t>INSTRUÇÃO:</w:t>
      </w:r>
    </w:p>
    <w:p w:rsidR="005276F9" w:rsidRPr="00105EA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105EAD">
        <w:rPr>
          <w:rFonts w:ascii="Arial" w:hAnsi="Arial" w:cs="Arial"/>
          <w:b/>
          <w:color w:val="C00000"/>
        </w:rPr>
        <w:t xml:space="preserve">ESTE DOCUMENTO DEVERÁ SER PREENCHIDO E ENVIADO PARA O E-MAIL </w:t>
      </w:r>
      <w:hyperlink r:id="rId8" w:history="1">
        <w:r w:rsidR="00400FAB" w:rsidRPr="00105EAD">
          <w:rPr>
            <w:rStyle w:val="Hyperlink"/>
            <w:rFonts w:ascii="Arial" w:hAnsi="Arial" w:cs="Arial"/>
          </w:rPr>
          <w:t>renise@senarms.org.br</w:t>
        </w:r>
      </w:hyperlink>
      <w:r w:rsidRPr="00105EAD">
        <w:rPr>
          <w:rFonts w:ascii="Arial" w:hAnsi="Arial" w:cs="Arial"/>
          <w:b/>
          <w:color w:val="C00000"/>
        </w:rPr>
        <w:t xml:space="preserve"> OU </w:t>
      </w:r>
      <w:r w:rsidR="00F46FFA" w:rsidRPr="00105EAD">
        <w:rPr>
          <w:rFonts w:ascii="Arial" w:hAnsi="Arial" w:cs="Arial"/>
          <w:b/>
          <w:color w:val="C00000"/>
        </w:rPr>
        <w:t>POR MEIO DO FAX Nº (</w:t>
      </w:r>
      <w:r w:rsidRPr="00105EAD">
        <w:rPr>
          <w:rFonts w:ascii="Arial" w:hAnsi="Arial" w:cs="Arial"/>
          <w:b/>
          <w:color w:val="C00000"/>
        </w:rPr>
        <w:t>67) 3320-6911.</w:t>
      </w:r>
    </w:p>
    <w:sectPr w:rsidR="005276F9" w:rsidRPr="00105EAD" w:rsidSect="009E0FA2">
      <w:headerReference w:type="default" r:id="rId9"/>
      <w:footerReference w:type="default" r:id="rId10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2A0DC4" w:rsidRDefault="00A94747" w:rsidP="009F327C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9F327C">
            <w:rPr>
              <w:rFonts w:ascii="Arial" w:hAnsi="Arial" w:cs="Arial"/>
              <w:sz w:val="18"/>
              <w:szCs w:val="20"/>
            </w:rPr>
            <w:t>094</w:t>
          </w:r>
          <w:r w:rsidR="00B51613">
            <w:rPr>
              <w:rFonts w:ascii="Arial" w:hAnsi="Arial" w:cs="Arial"/>
              <w:sz w:val="18"/>
              <w:szCs w:val="20"/>
            </w:rPr>
            <w:t>/201</w:t>
          </w:r>
          <w:r w:rsidR="00CD1695">
            <w:rPr>
              <w:rFonts w:ascii="Arial" w:hAnsi="Arial" w:cs="Arial"/>
              <w:sz w:val="18"/>
              <w:szCs w:val="20"/>
            </w:rPr>
            <w:t>9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A1E" w:rsidRPr="004B75E3" w:rsidRDefault="002B2BE5" w:rsidP="00D0068F">
    <w:pPr>
      <w:pStyle w:val="Cabealho"/>
      <w:spacing w:before="120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>
          <wp:extent cx="2609850" cy="820902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769" t="15061" r="7769" b="21085"/>
                  <a:stretch/>
                </pic:blipFill>
                <pic:spPr bwMode="auto">
                  <a:xfrm>
                    <a:off x="0" y="0"/>
                    <a:ext cx="2627868" cy="82656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5EAD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0FA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7B4"/>
    <w:rsid w:val="009E1B12"/>
    <w:rsid w:val="009E35FE"/>
    <w:rsid w:val="009E4092"/>
    <w:rsid w:val="009E52A3"/>
    <w:rsid w:val="009E560C"/>
    <w:rsid w:val="009F02C4"/>
    <w:rsid w:val="009F1B9E"/>
    <w:rsid w:val="009F327C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5631"/>
    <w:rsid w:val="00C00B5B"/>
    <w:rsid w:val="00C0251E"/>
    <w:rsid w:val="00C06CA6"/>
    <w:rsid w:val="00C06DA7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068F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4945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ise@senarms.org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54D8E-02A8-432E-937B-A7512ED0D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164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Renise Sousa</cp:lastModifiedBy>
  <cp:revision>56</cp:revision>
  <cp:lastPrinted>2017-11-23T18:02:00Z</cp:lastPrinted>
  <dcterms:created xsi:type="dcterms:W3CDTF">2016-02-15T13:56:00Z</dcterms:created>
  <dcterms:modified xsi:type="dcterms:W3CDTF">2019-09-23T14:02:00Z</dcterms:modified>
</cp:coreProperties>
</file>