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3B1502">
              <w:rPr>
                <w:rFonts w:ascii="Arial" w:hAnsi="Arial" w:cs="Arial"/>
                <w:sz w:val="28"/>
                <w:szCs w:val="28"/>
              </w:rPr>
              <w:t>0</w:t>
            </w:r>
            <w:r w:rsidR="00CE11A4">
              <w:rPr>
                <w:rFonts w:ascii="Arial" w:hAnsi="Arial" w:cs="Arial"/>
                <w:sz w:val="28"/>
                <w:szCs w:val="28"/>
              </w:rPr>
              <w:t>45</w:t>
            </w:r>
            <w:r w:rsidR="00EF26E2" w:rsidRPr="00EF26E2">
              <w:rPr>
                <w:rFonts w:ascii="Arial" w:hAnsi="Arial" w:cs="Arial"/>
                <w:sz w:val="28"/>
                <w:szCs w:val="28"/>
              </w:rPr>
              <w:t>/201</w:t>
            </w:r>
            <w:r w:rsidR="001234FB">
              <w:rPr>
                <w:rFonts w:ascii="Arial" w:hAnsi="Arial" w:cs="Arial"/>
                <w:sz w:val="28"/>
                <w:szCs w:val="28"/>
              </w:rPr>
              <w:t>6</w:t>
            </w:r>
          </w:p>
          <w:p w:rsidR="001E7351" w:rsidRPr="001E7351" w:rsidRDefault="002E62D2" w:rsidP="00CE11A4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3B1502">
              <w:rPr>
                <w:rFonts w:ascii="Arial" w:hAnsi="Arial" w:cs="Arial"/>
                <w:sz w:val="28"/>
                <w:szCs w:val="28"/>
              </w:rPr>
              <w:t>0</w:t>
            </w:r>
            <w:r w:rsidR="00CE11A4">
              <w:rPr>
                <w:rFonts w:ascii="Arial" w:hAnsi="Arial" w:cs="Arial"/>
                <w:sz w:val="28"/>
                <w:szCs w:val="28"/>
              </w:rPr>
              <w:t>35</w:t>
            </w:r>
            <w:r w:rsidR="00EF26E2" w:rsidRPr="00EF26E2">
              <w:rPr>
                <w:rFonts w:ascii="Arial" w:hAnsi="Arial" w:cs="Arial"/>
                <w:sz w:val="28"/>
                <w:szCs w:val="28"/>
              </w:rPr>
              <w:t>/201</w:t>
            </w:r>
            <w:r w:rsidR="001234FB">
              <w:rPr>
                <w:rFonts w:ascii="Arial" w:hAnsi="Arial" w:cs="Arial"/>
                <w:sz w:val="28"/>
                <w:szCs w:val="28"/>
              </w:rPr>
              <w:t>6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CE11A4" w:rsidRPr="00CE11A4" w:rsidRDefault="005276F9" w:rsidP="00085561">
      <w:pPr>
        <w:pStyle w:val="PargrafodaLista"/>
        <w:numPr>
          <w:ilvl w:val="1"/>
          <w:numId w:val="15"/>
        </w:numPr>
        <w:tabs>
          <w:tab w:val="left" w:pos="567"/>
        </w:tabs>
        <w:spacing w:before="120" w:line="360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CE11A4">
        <w:rPr>
          <w:rFonts w:ascii="Arial" w:hAnsi="Arial" w:cs="Arial"/>
          <w:b/>
          <w:sz w:val="22"/>
          <w:szCs w:val="22"/>
        </w:rPr>
        <w:t xml:space="preserve">OBJETO: </w:t>
      </w:r>
      <w:r w:rsidR="00CE11A4" w:rsidRPr="00CE11A4">
        <w:rPr>
          <w:rFonts w:ascii="Arial" w:eastAsia="Calibri" w:hAnsi="Arial" w:cs="Arial"/>
          <w:sz w:val="22"/>
          <w:szCs w:val="22"/>
          <w:lang w:val="pt-PT"/>
        </w:rPr>
        <w:t xml:space="preserve">Contratação de pessoa jurídica para prestação de serviço de manutenção corretiva e preventiva dos veículos da frota do </w:t>
      </w:r>
      <w:r w:rsidR="00CE11A4" w:rsidRPr="00CE11A4">
        <w:rPr>
          <w:rFonts w:ascii="Arial" w:eastAsia="Calibri" w:hAnsi="Arial" w:cs="Arial"/>
          <w:b/>
          <w:sz w:val="22"/>
          <w:szCs w:val="22"/>
          <w:lang w:val="pt-PT"/>
        </w:rPr>
        <w:t>SENAR-AR/MS.</w:t>
      </w:r>
    </w:p>
    <w:p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320787">
        <w:rPr>
          <w:rFonts w:ascii="Arial" w:hAnsi="Arial" w:cs="Arial"/>
          <w:b w:val="0"/>
          <w:sz w:val="22"/>
          <w:szCs w:val="22"/>
        </w:rPr>
        <w:t>6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Pr="00173E6D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CE11A4" w:rsidRPr="00D3079F">
          <w:rPr>
            <w:rStyle w:val="Hyperlink"/>
            <w:rFonts w:ascii="Arial" w:hAnsi="Arial" w:cs="Arial"/>
            <w:sz w:val="22"/>
            <w:szCs w:val="22"/>
          </w:rPr>
          <w:t>gisele@senarms.org.br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</w:t>
      </w:r>
      <w:r w:rsidR="00CE11A4">
        <w:rPr>
          <w:rFonts w:ascii="Arial" w:hAnsi="Arial" w:cs="Arial"/>
          <w:b/>
          <w:color w:val="C00000"/>
          <w:sz w:val="22"/>
          <w:szCs w:val="22"/>
        </w:rPr>
        <w:t>43</w:t>
      </w:r>
      <w:bookmarkStart w:id="0" w:name="_GoBack"/>
      <w:bookmarkEnd w:id="0"/>
      <w:r w:rsidRPr="00173E6D">
        <w:rPr>
          <w:rFonts w:ascii="Arial" w:hAnsi="Arial" w:cs="Arial"/>
          <w:b/>
          <w:color w:val="C00000"/>
          <w:sz w:val="22"/>
          <w:szCs w:val="22"/>
        </w:rPr>
        <w:t>.</w:t>
      </w:r>
    </w:p>
    <w:sectPr w:rsidR="005276F9" w:rsidRPr="00173E6D" w:rsidSect="009E0FA2">
      <w:headerReference w:type="default" r:id="rId9"/>
      <w:footerReference w:type="default" r:id="rId10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3B1502" w:rsidRDefault="00A94747" w:rsidP="00CE11A4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3B1502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3B1502">
            <w:rPr>
              <w:rFonts w:ascii="Arial" w:hAnsi="Arial" w:cs="Arial"/>
              <w:sz w:val="18"/>
              <w:szCs w:val="20"/>
            </w:rPr>
            <w:t xml:space="preserve">nº </w:t>
          </w:r>
          <w:r w:rsidR="00CE11A4">
            <w:rPr>
              <w:rFonts w:ascii="Arial" w:hAnsi="Arial" w:cs="Arial"/>
              <w:sz w:val="18"/>
              <w:szCs w:val="20"/>
            </w:rPr>
            <w:t>141/</w:t>
          </w:r>
          <w:r w:rsidR="009E0FA2" w:rsidRPr="003B1502">
            <w:rPr>
              <w:rFonts w:ascii="Arial" w:hAnsi="Arial" w:cs="Arial"/>
              <w:sz w:val="18"/>
              <w:szCs w:val="20"/>
            </w:rPr>
            <w:t>201</w:t>
          </w:r>
          <w:r w:rsidR="00876208" w:rsidRPr="003B1502">
            <w:rPr>
              <w:rFonts w:ascii="Arial" w:hAnsi="Arial" w:cs="Arial"/>
              <w:sz w:val="18"/>
              <w:szCs w:val="20"/>
            </w:rPr>
            <w:t>6</w:t>
          </w:r>
          <w:r w:rsidR="009E0FA2" w:rsidRPr="003B1502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3B1502" w:rsidRDefault="00C20F8E" w:rsidP="00CE11A4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  <w:r w:rsidRPr="003B1502">
            <w:rPr>
              <w:rFonts w:ascii="Arial" w:hAnsi="Arial" w:cs="Arial"/>
              <w:bCs/>
              <w:sz w:val="18"/>
              <w:szCs w:val="20"/>
            </w:rPr>
            <w:t xml:space="preserve">Edital </w:t>
          </w:r>
          <w:r w:rsidR="009E0FA2" w:rsidRPr="003B1502">
            <w:rPr>
              <w:rFonts w:ascii="Arial" w:hAnsi="Arial" w:cs="Arial"/>
              <w:bCs/>
              <w:sz w:val="18"/>
              <w:szCs w:val="20"/>
            </w:rPr>
            <w:t xml:space="preserve">nº </w:t>
          </w:r>
          <w:r w:rsidR="00BB030C" w:rsidRPr="003B1502">
            <w:rPr>
              <w:rFonts w:ascii="Arial" w:hAnsi="Arial" w:cs="Arial"/>
              <w:bCs/>
              <w:sz w:val="18"/>
              <w:szCs w:val="20"/>
            </w:rPr>
            <w:t>0</w:t>
          </w:r>
          <w:r w:rsidR="00CE11A4">
            <w:rPr>
              <w:rFonts w:ascii="Arial" w:hAnsi="Arial" w:cs="Arial"/>
              <w:bCs/>
              <w:sz w:val="18"/>
              <w:szCs w:val="20"/>
            </w:rPr>
            <w:t>45/</w:t>
          </w:r>
          <w:r w:rsidR="009E0FA2" w:rsidRPr="003B1502">
            <w:rPr>
              <w:rFonts w:ascii="Arial" w:hAnsi="Arial" w:cs="Arial"/>
              <w:bCs/>
              <w:sz w:val="18"/>
              <w:szCs w:val="20"/>
            </w:rPr>
            <w:t>201</w:t>
          </w:r>
          <w:r w:rsidR="00876208" w:rsidRPr="003B1502">
            <w:rPr>
              <w:rFonts w:ascii="Arial" w:hAnsi="Arial" w:cs="Arial"/>
              <w:bCs/>
              <w:sz w:val="18"/>
              <w:szCs w:val="20"/>
            </w:rPr>
            <w:t>6</w:t>
          </w:r>
        </w:p>
      </w:tc>
      <w:tc>
        <w:tcPr>
          <w:tcW w:w="2934" w:type="dxa"/>
          <w:vAlign w:val="center"/>
        </w:tcPr>
        <w:p w:rsidR="009E0FA2" w:rsidRPr="009E0FA2" w:rsidRDefault="000725F7" w:rsidP="00CE11A4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 w:rsidRPr="003B1502">
            <w:rPr>
              <w:rFonts w:ascii="Arial" w:hAnsi="Arial" w:cs="Arial"/>
              <w:sz w:val="18"/>
              <w:szCs w:val="20"/>
            </w:rPr>
            <w:t xml:space="preserve">Pregão Presencial </w:t>
          </w:r>
          <w:r w:rsidR="009E0FA2" w:rsidRPr="003B1502">
            <w:rPr>
              <w:rFonts w:ascii="Arial" w:hAnsi="Arial" w:cs="Arial"/>
              <w:sz w:val="18"/>
              <w:szCs w:val="20"/>
            </w:rPr>
            <w:t xml:space="preserve">nº </w:t>
          </w:r>
          <w:r w:rsidR="003B1502" w:rsidRPr="003B1502">
            <w:rPr>
              <w:rFonts w:ascii="Arial" w:hAnsi="Arial" w:cs="Arial"/>
              <w:sz w:val="18"/>
              <w:szCs w:val="20"/>
            </w:rPr>
            <w:t>0</w:t>
          </w:r>
          <w:r w:rsidR="00CE11A4">
            <w:rPr>
              <w:rFonts w:ascii="Arial" w:hAnsi="Arial" w:cs="Arial"/>
              <w:sz w:val="18"/>
              <w:szCs w:val="20"/>
            </w:rPr>
            <w:t>35</w:t>
          </w:r>
          <w:r w:rsidR="00876208" w:rsidRPr="003B1502">
            <w:rPr>
              <w:rFonts w:ascii="Arial" w:hAnsi="Arial" w:cs="Arial"/>
              <w:sz w:val="18"/>
              <w:szCs w:val="20"/>
            </w:rPr>
            <w:t>/2016</w:t>
          </w: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6C2188" w:rsidP="00AF744B">
    <w:pPr>
      <w:pStyle w:val="Cabealho"/>
      <w:jc w:val="center"/>
    </w:pPr>
    <w:r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1E782647"/>
    <w:multiLevelType w:val="multilevel"/>
    <w:tmpl w:val="36F25EB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8"/>
  </w:num>
  <w:num w:numId="3">
    <w:abstractNumId w:val="15"/>
  </w:num>
  <w:num w:numId="4">
    <w:abstractNumId w:val="11"/>
  </w:num>
  <w:num w:numId="5">
    <w:abstractNumId w:val="16"/>
  </w:num>
  <w:num w:numId="6">
    <w:abstractNumId w:val="13"/>
  </w:num>
  <w:num w:numId="7">
    <w:abstractNumId w:val="8"/>
  </w:num>
  <w:num w:numId="8">
    <w:abstractNumId w:val="14"/>
  </w:num>
  <w:num w:numId="9">
    <w:abstractNumId w:val="9"/>
  </w:num>
  <w:num w:numId="10">
    <w:abstractNumId w:val="10"/>
  </w:num>
  <w:num w:numId="11">
    <w:abstractNumId w:val="12"/>
  </w:num>
  <w:num w:numId="12">
    <w:abstractNumId w:val="0"/>
  </w:num>
  <w:num w:numId="13">
    <w:abstractNumId w:val="17"/>
  </w:num>
  <w:num w:numId="14">
    <w:abstractNumId w:val="6"/>
  </w:num>
  <w:num w:numId="15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1502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1C54"/>
    <w:rsid w:val="00911FCC"/>
    <w:rsid w:val="00913D45"/>
    <w:rsid w:val="00913DFC"/>
    <w:rsid w:val="0091415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11A4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sele@senarms.org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9247C-9B7B-4053-B737-F99FB8503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168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25</cp:revision>
  <cp:lastPrinted>2016-02-18T16:37:00Z</cp:lastPrinted>
  <dcterms:created xsi:type="dcterms:W3CDTF">2016-02-15T13:56:00Z</dcterms:created>
  <dcterms:modified xsi:type="dcterms:W3CDTF">2016-12-02T13:43:00Z</dcterms:modified>
</cp:coreProperties>
</file>