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0A586A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Pr="000A586A" w:rsidRDefault="001E7351" w:rsidP="001E7351">
            <w:pPr>
              <w:pStyle w:val="Corpodetexto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 xml:space="preserve">RECIBO DE RETIRADA DO </w:t>
            </w:r>
            <w:r w:rsidR="002E62D2" w:rsidRPr="000A586A">
              <w:rPr>
                <w:rFonts w:ascii="Arial" w:hAnsi="Arial" w:cs="Arial"/>
                <w:sz w:val="22"/>
                <w:szCs w:val="22"/>
              </w:rPr>
              <w:t xml:space="preserve">EDITAL Nº </w:t>
            </w:r>
            <w:r w:rsidR="00DB73AD">
              <w:rPr>
                <w:rFonts w:ascii="Arial" w:hAnsi="Arial" w:cs="Arial"/>
                <w:sz w:val="22"/>
                <w:szCs w:val="22"/>
              </w:rPr>
              <w:t>039</w:t>
            </w:r>
            <w:r w:rsidR="00B51613" w:rsidRPr="000A586A">
              <w:rPr>
                <w:rFonts w:ascii="Arial" w:hAnsi="Arial" w:cs="Arial"/>
                <w:sz w:val="22"/>
                <w:szCs w:val="22"/>
              </w:rPr>
              <w:t>/201</w:t>
            </w:r>
            <w:r w:rsidR="00CD1695" w:rsidRPr="000A586A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1E7351" w:rsidRPr="000A586A" w:rsidRDefault="002E62D2" w:rsidP="00DB73AD">
            <w:pPr>
              <w:pStyle w:val="Corpodetexto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 xml:space="preserve">PREGÃO PRESENCIAL Nº </w:t>
            </w:r>
            <w:r w:rsidR="00DB73AD">
              <w:rPr>
                <w:rFonts w:ascii="Arial" w:hAnsi="Arial" w:cs="Arial"/>
                <w:sz w:val="22"/>
                <w:szCs w:val="22"/>
              </w:rPr>
              <w:t>039</w:t>
            </w:r>
            <w:r w:rsidR="00B51613" w:rsidRPr="000A586A">
              <w:rPr>
                <w:rFonts w:ascii="Arial" w:hAnsi="Arial" w:cs="Arial"/>
                <w:sz w:val="22"/>
                <w:szCs w:val="22"/>
              </w:rPr>
              <w:t>/201</w:t>
            </w:r>
            <w:r w:rsidR="00CD1695" w:rsidRPr="000A586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EF26E2" w:rsidRPr="000A586A" w:rsidRDefault="00EF26E2" w:rsidP="005276F9">
      <w:pPr>
        <w:pStyle w:val="Corpodetexto"/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0A586A" w:rsidRDefault="001E735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348AB" w:rsidRPr="000A586A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586A">
        <w:rPr>
          <w:rFonts w:ascii="Arial" w:hAnsi="Arial" w:cs="Arial"/>
          <w:b/>
          <w:sz w:val="22"/>
          <w:szCs w:val="22"/>
        </w:rPr>
        <w:t xml:space="preserve">OBJETO: </w:t>
      </w:r>
      <w:r w:rsidR="002348AB" w:rsidRPr="000A586A">
        <w:rPr>
          <w:rFonts w:ascii="Arial" w:hAnsi="Arial" w:cs="Arial"/>
          <w:sz w:val="22"/>
          <w:szCs w:val="22"/>
        </w:rPr>
        <w:t xml:space="preserve">Contratação de pessoa jurídica </w:t>
      </w:r>
      <w:r w:rsidR="0012786E" w:rsidRPr="000A586A">
        <w:rPr>
          <w:rFonts w:ascii="Arial" w:hAnsi="Arial" w:cs="Arial"/>
          <w:sz w:val="22"/>
          <w:szCs w:val="22"/>
        </w:rPr>
        <w:t xml:space="preserve">especializada para interligação via rádio dos prédios do </w:t>
      </w:r>
      <w:r w:rsidR="0012786E" w:rsidRPr="000A586A">
        <w:rPr>
          <w:rFonts w:ascii="Arial" w:hAnsi="Arial" w:cs="Arial"/>
          <w:b/>
          <w:sz w:val="22"/>
          <w:szCs w:val="22"/>
        </w:rPr>
        <w:t>SENAR-AR/MS</w:t>
      </w:r>
      <w:r w:rsidR="0012786E" w:rsidRPr="000A586A">
        <w:rPr>
          <w:rFonts w:ascii="Arial" w:hAnsi="Arial" w:cs="Arial"/>
          <w:sz w:val="22"/>
          <w:szCs w:val="22"/>
        </w:rPr>
        <w:t xml:space="preserve"> e </w:t>
      </w:r>
      <w:r w:rsidR="0012786E" w:rsidRPr="000A586A">
        <w:rPr>
          <w:rFonts w:ascii="Arial" w:hAnsi="Arial" w:cs="Arial"/>
          <w:b/>
          <w:sz w:val="22"/>
          <w:szCs w:val="22"/>
        </w:rPr>
        <w:t xml:space="preserve">Centro de Excelência em Bovinocultura de Corte </w:t>
      </w:r>
      <w:r w:rsidR="0012786E" w:rsidRPr="000A586A">
        <w:rPr>
          <w:rFonts w:ascii="Arial" w:hAnsi="Arial" w:cs="Arial"/>
          <w:b/>
          <w:bCs/>
          <w:sz w:val="22"/>
          <w:szCs w:val="22"/>
        </w:rPr>
        <w:t>SENAR-MS</w:t>
      </w:r>
      <w:r w:rsidR="0012786E" w:rsidRPr="000A586A">
        <w:rPr>
          <w:rFonts w:ascii="Arial" w:hAnsi="Arial" w:cs="Arial"/>
          <w:bCs/>
          <w:sz w:val="22"/>
          <w:szCs w:val="22"/>
        </w:rPr>
        <w:t xml:space="preserve"> e contratação de </w:t>
      </w:r>
      <w:r w:rsidR="0012786E" w:rsidRPr="000A586A">
        <w:rPr>
          <w:rFonts w:ascii="Arial" w:hAnsi="Arial" w:cs="Arial"/>
          <w:sz w:val="22"/>
          <w:szCs w:val="22"/>
        </w:rPr>
        <w:t xml:space="preserve">internet dedicado que servirá como link de internet secundário para o </w:t>
      </w:r>
      <w:r w:rsidR="0012786E" w:rsidRPr="000A586A">
        <w:rPr>
          <w:rFonts w:ascii="Arial" w:hAnsi="Arial" w:cs="Arial"/>
          <w:b/>
          <w:sz w:val="22"/>
          <w:szCs w:val="22"/>
        </w:rPr>
        <w:t xml:space="preserve">Centro de Excelência </w:t>
      </w:r>
      <w:r w:rsidR="0012786E" w:rsidRPr="000A586A">
        <w:rPr>
          <w:rFonts w:ascii="Arial" w:hAnsi="Arial" w:cs="Arial"/>
          <w:b/>
          <w:bCs/>
          <w:sz w:val="22"/>
          <w:szCs w:val="22"/>
        </w:rPr>
        <w:t>SENAR MS.</w:t>
      </w:r>
    </w:p>
    <w:p w:rsidR="006B120E" w:rsidRPr="000A586A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586A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586A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0A586A" w:rsidTr="000A586A">
        <w:trPr>
          <w:trHeight w:val="412"/>
          <w:jc w:val="center"/>
        </w:trPr>
        <w:tc>
          <w:tcPr>
            <w:tcW w:w="2684" w:type="dxa"/>
            <w:vAlign w:val="center"/>
          </w:tcPr>
          <w:p w:rsidR="0025758F" w:rsidRPr="000A586A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586A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586A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586A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0A586A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0A586A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0A586A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0A586A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0A586A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0A586A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</w:r>
            <w:r w:rsidRPr="000A586A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0A586A">
              <w:rPr>
                <w:rFonts w:ascii="Arial" w:hAnsi="Arial" w:cs="Arial"/>
                <w:sz w:val="22"/>
                <w:szCs w:val="22"/>
              </w:rPr>
              <w:t>________</w:t>
            </w:r>
            <w:r w:rsidRPr="000A586A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0A586A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0A586A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586A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0A586A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0A586A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0A586A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0A586A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586A">
        <w:rPr>
          <w:rFonts w:ascii="Arial" w:hAnsi="Arial" w:cs="Arial"/>
          <w:b w:val="0"/>
          <w:sz w:val="22"/>
          <w:szCs w:val="22"/>
        </w:rPr>
        <w:t>EM: __</w:t>
      </w:r>
      <w:r w:rsidR="0025758F" w:rsidRPr="000A586A">
        <w:rPr>
          <w:rFonts w:ascii="Arial" w:hAnsi="Arial" w:cs="Arial"/>
          <w:b w:val="0"/>
          <w:sz w:val="22"/>
          <w:szCs w:val="22"/>
        </w:rPr>
        <w:t>_</w:t>
      </w:r>
      <w:r w:rsidRPr="000A586A">
        <w:rPr>
          <w:rFonts w:ascii="Arial" w:hAnsi="Arial" w:cs="Arial"/>
          <w:b w:val="0"/>
          <w:sz w:val="22"/>
          <w:szCs w:val="22"/>
        </w:rPr>
        <w:t>___/__</w:t>
      </w:r>
      <w:r w:rsidR="0025758F" w:rsidRPr="000A586A">
        <w:rPr>
          <w:rFonts w:ascii="Arial" w:hAnsi="Arial" w:cs="Arial"/>
          <w:b w:val="0"/>
          <w:sz w:val="22"/>
          <w:szCs w:val="22"/>
        </w:rPr>
        <w:t>_</w:t>
      </w:r>
      <w:r w:rsidRPr="000A586A">
        <w:rPr>
          <w:rFonts w:ascii="Arial" w:hAnsi="Arial" w:cs="Arial"/>
          <w:b w:val="0"/>
          <w:sz w:val="22"/>
          <w:szCs w:val="22"/>
        </w:rPr>
        <w:t>___/201</w:t>
      </w:r>
      <w:r w:rsidR="00CD1695" w:rsidRPr="000A586A">
        <w:rPr>
          <w:rFonts w:ascii="Arial" w:hAnsi="Arial" w:cs="Arial"/>
          <w:b w:val="0"/>
          <w:sz w:val="22"/>
          <w:szCs w:val="22"/>
        </w:rPr>
        <w:t>9</w:t>
      </w:r>
      <w:r w:rsidR="00876208" w:rsidRPr="000A586A">
        <w:rPr>
          <w:rFonts w:ascii="Arial" w:hAnsi="Arial" w:cs="Arial"/>
          <w:b w:val="0"/>
          <w:sz w:val="22"/>
          <w:szCs w:val="22"/>
        </w:rPr>
        <w:t>.</w:t>
      </w:r>
    </w:p>
    <w:p w:rsidR="009A5567" w:rsidRPr="000A586A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0A586A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586A">
        <w:rPr>
          <w:rFonts w:ascii="Arial" w:hAnsi="Arial" w:cs="Arial"/>
          <w:b w:val="0"/>
          <w:sz w:val="22"/>
          <w:szCs w:val="22"/>
        </w:rPr>
        <w:tab/>
      </w:r>
    </w:p>
    <w:p w:rsidR="00266164" w:rsidRPr="000A586A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586A">
        <w:rPr>
          <w:rFonts w:ascii="Arial" w:hAnsi="Arial" w:cs="Arial"/>
          <w:b w:val="0"/>
          <w:sz w:val="22"/>
          <w:szCs w:val="22"/>
        </w:rPr>
        <w:t>_______</w:t>
      </w:r>
      <w:r w:rsidR="001E7351" w:rsidRPr="000A586A">
        <w:rPr>
          <w:rFonts w:ascii="Arial" w:hAnsi="Arial" w:cs="Arial"/>
          <w:b w:val="0"/>
          <w:sz w:val="22"/>
          <w:szCs w:val="22"/>
        </w:rPr>
        <w:t>___________________________</w:t>
      </w:r>
      <w:r w:rsidRPr="000A586A">
        <w:rPr>
          <w:rFonts w:ascii="Arial" w:hAnsi="Arial" w:cs="Arial"/>
          <w:b w:val="0"/>
          <w:sz w:val="22"/>
          <w:szCs w:val="22"/>
        </w:rPr>
        <w:t>___</w:t>
      </w:r>
    </w:p>
    <w:p w:rsidR="00513CA0" w:rsidRPr="000A586A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0A586A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0A586A">
        <w:rPr>
          <w:rFonts w:ascii="Arial" w:hAnsi="Arial" w:cs="Arial"/>
          <w:b w:val="0"/>
          <w:sz w:val="22"/>
          <w:szCs w:val="22"/>
        </w:rPr>
        <w:t>Assinatura</w:t>
      </w:r>
      <w:r w:rsidR="001E7351" w:rsidRPr="000A586A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0A586A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0A586A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0A586A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0A586A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0A586A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0A586A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586A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E2CDE" w:rsidRPr="000A586A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0A586A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0A586A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0A586A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p w:rsidR="000A586A" w:rsidRPr="000A586A" w:rsidRDefault="000A58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0A586A" w:rsidRPr="000A586A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DB73AD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B73AD">
            <w:rPr>
              <w:rFonts w:ascii="Arial" w:hAnsi="Arial" w:cs="Arial"/>
              <w:sz w:val="18"/>
              <w:szCs w:val="20"/>
            </w:rPr>
            <w:t>104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181350" cy="9048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1" t="18073" r="8270" b="24699"/>
                  <a:stretch/>
                </pic:blipFill>
                <pic:spPr bwMode="auto">
                  <a:xfrm>
                    <a:off x="0" y="0"/>
                    <a:ext cx="3181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2786E" w:rsidRPr="004B75E3" w:rsidRDefault="0012786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586A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2786E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48AB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48B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2CDE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B73A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85B57-C5D8-4A3C-9E0F-6CB9A794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2019-05-06T19:16:00Z</cp:lastPrinted>
  <dcterms:created xsi:type="dcterms:W3CDTF">2016-02-15T13:56:00Z</dcterms:created>
  <dcterms:modified xsi:type="dcterms:W3CDTF">2019-09-11T12:03:00Z</dcterms:modified>
</cp:coreProperties>
</file>