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728C33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641D1">
              <w:rPr>
                <w:rFonts w:ascii="Arial" w:hAnsi="Arial" w:cs="Arial"/>
                <w:sz w:val="28"/>
                <w:szCs w:val="28"/>
              </w:rPr>
              <w:t>040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14:paraId="560DD036" w14:textId="2597ADC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641D1">
              <w:rPr>
                <w:rFonts w:ascii="Arial" w:hAnsi="Arial" w:cs="Arial"/>
                <w:sz w:val="28"/>
                <w:szCs w:val="28"/>
              </w:rPr>
              <w:t>040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9092C7B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967D8" w:rsidRPr="001F6234">
        <w:rPr>
          <w:rFonts w:ascii="Arial" w:hAnsi="Arial" w:cs="Arial"/>
          <w:b/>
          <w:sz w:val="22"/>
          <w:szCs w:val="22"/>
        </w:rPr>
        <w:t>REGISTRO DE PREÇOS</w:t>
      </w:r>
      <w:r w:rsidR="008967D8" w:rsidRPr="001F6234">
        <w:rPr>
          <w:rFonts w:ascii="Arial" w:hAnsi="Arial" w:cs="Arial"/>
          <w:sz w:val="22"/>
          <w:szCs w:val="22"/>
        </w:rPr>
        <w:t xml:space="preserve"> para locação de equipamentos de multimídia, sonorização, iluminação e grid para atender os eventos do </w:t>
      </w:r>
      <w:r w:rsidR="008967D8" w:rsidRPr="001F6234">
        <w:rPr>
          <w:rFonts w:ascii="Arial" w:hAnsi="Arial" w:cs="Arial"/>
          <w:b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</w:t>
            </w:r>
            <w:bookmarkStart w:id="0" w:name="_GoBack"/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777777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7A3AE333" w14:textId="03B4ECA3"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8967D8" w:rsidRPr="008967D8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8967D8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8967D8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8967D8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0BB86C70" w:rsidR="009E0FA2" w:rsidRPr="002A0DC4" w:rsidRDefault="00A94747" w:rsidP="008967D8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8967D8">
            <w:rPr>
              <w:rFonts w:ascii="Arial" w:hAnsi="Arial" w:cs="Arial"/>
              <w:sz w:val="18"/>
              <w:szCs w:val="20"/>
            </w:rPr>
            <w:t>108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09AB9DC6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17D0618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7DE307B5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7D8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1D1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772B5-79F4-4EE7-918E-060E18F1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53</cp:revision>
  <cp:lastPrinted>2017-11-23T18:02:00Z</cp:lastPrinted>
  <dcterms:created xsi:type="dcterms:W3CDTF">2016-02-15T13:56:00Z</dcterms:created>
  <dcterms:modified xsi:type="dcterms:W3CDTF">2019-10-16T11:48:00Z</dcterms:modified>
</cp:coreProperties>
</file>