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601C04" w:rsidRDefault="00601C04" w:rsidP="005276F9">
      <w:pPr>
        <w:pStyle w:val="Corpodetexto"/>
        <w:spacing w:line="360" w:lineRule="auto"/>
        <w:rPr>
          <w:rFonts w:ascii="Arial" w:hAnsi="Arial" w:cs="Arial"/>
          <w:szCs w:val="24"/>
        </w:rPr>
      </w:pPr>
      <w:bookmarkStart w:id="0" w:name="_GoBack"/>
      <w:bookmarkEnd w:id="0"/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>EDITAL Nº</w:t>
            </w:r>
            <w:r w:rsidR="00D85FDD">
              <w:rPr>
                <w:rFonts w:ascii="Arial" w:hAnsi="Arial" w:cs="Arial"/>
                <w:sz w:val="28"/>
                <w:szCs w:val="28"/>
              </w:rPr>
              <w:t xml:space="preserve"> 018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D85FDD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85FDD">
              <w:rPr>
                <w:rFonts w:ascii="Arial" w:hAnsi="Arial" w:cs="Arial"/>
                <w:sz w:val="28"/>
                <w:szCs w:val="28"/>
              </w:rPr>
              <w:t>015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F6029A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621F4" w:rsidRPr="006621F4">
        <w:rPr>
          <w:rFonts w:ascii="Arial" w:hAnsi="Arial" w:cs="Arial"/>
          <w:b/>
          <w:sz w:val="22"/>
          <w:szCs w:val="22"/>
        </w:rPr>
        <w:t xml:space="preserve">REGISTRO DE PREÇOS </w:t>
      </w:r>
      <w:r w:rsidR="006621F4" w:rsidRPr="006621F4">
        <w:rPr>
          <w:rFonts w:ascii="Arial" w:hAnsi="Arial" w:cs="Arial"/>
          <w:sz w:val="22"/>
          <w:szCs w:val="22"/>
        </w:rPr>
        <w:t xml:space="preserve">para eventual aquisição de cartilhas e calendário, visando atender as demandas do </w:t>
      </w:r>
      <w:r w:rsidR="006621F4" w:rsidRPr="006621F4">
        <w:rPr>
          <w:rFonts w:ascii="Arial" w:hAnsi="Arial" w:cs="Arial"/>
          <w:b/>
          <w:sz w:val="22"/>
          <w:szCs w:val="22"/>
        </w:rPr>
        <w:t>SENAR-AR/MS.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D85FDD" w:rsidRDefault="00A94747" w:rsidP="00F6029A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D85FDD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D85FDD">
            <w:rPr>
              <w:rFonts w:ascii="Arial" w:hAnsi="Arial" w:cs="Arial"/>
              <w:sz w:val="18"/>
              <w:szCs w:val="20"/>
            </w:rPr>
            <w:t xml:space="preserve">nº </w:t>
          </w:r>
          <w:r w:rsidR="00F6029A" w:rsidRPr="00D85FDD">
            <w:rPr>
              <w:rFonts w:ascii="Arial" w:hAnsi="Arial" w:cs="Arial"/>
              <w:sz w:val="18"/>
              <w:szCs w:val="20"/>
            </w:rPr>
            <w:t>041</w:t>
          </w:r>
          <w:r w:rsidR="009E0FA2" w:rsidRPr="00D85FDD">
            <w:rPr>
              <w:rFonts w:ascii="Arial" w:hAnsi="Arial" w:cs="Arial"/>
              <w:sz w:val="18"/>
              <w:szCs w:val="20"/>
            </w:rPr>
            <w:t>/201</w:t>
          </w:r>
          <w:r w:rsidR="00DE4A04" w:rsidRPr="00D85FDD">
            <w:rPr>
              <w:rFonts w:ascii="Arial" w:hAnsi="Arial" w:cs="Arial"/>
              <w:sz w:val="18"/>
              <w:szCs w:val="20"/>
            </w:rPr>
            <w:t>7</w:t>
          </w:r>
          <w:r w:rsidR="009E0FA2" w:rsidRPr="00D85FDD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D85FDD" w:rsidRDefault="00C20F8E" w:rsidP="00D85FDD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D85FDD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D85FDD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BB030C" w:rsidRPr="00D85FDD">
            <w:rPr>
              <w:rFonts w:ascii="Arial" w:hAnsi="Arial" w:cs="Arial"/>
              <w:bCs/>
              <w:sz w:val="18"/>
              <w:szCs w:val="20"/>
            </w:rPr>
            <w:t>0</w:t>
          </w:r>
          <w:r w:rsidR="00D85FDD">
            <w:rPr>
              <w:rFonts w:ascii="Arial" w:hAnsi="Arial" w:cs="Arial"/>
              <w:bCs/>
              <w:sz w:val="18"/>
              <w:szCs w:val="20"/>
            </w:rPr>
            <w:t>18</w:t>
          </w:r>
          <w:r w:rsidR="00A94747" w:rsidRPr="00D85FDD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D85FDD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 w:rsidRPr="00D85FDD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D85FDD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 w:rsidRPr="00D85FDD"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D85FDD">
            <w:rPr>
              <w:rFonts w:ascii="Arial" w:hAnsi="Arial" w:cs="Arial"/>
              <w:sz w:val="18"/>
              <w:szCs w:val="20"/>
            </w:rPr>
            <w:t xml:space="preserve">nº </w:t>
          </w:r>
          <w:r w:rsidR="00876208" w:rsidRPr="00D85FDD">
            <w:rPr>
              <w:rFonts w:ascii="Arial" w:hAnsi="Arial" w:cs="Arial"/>
              <w:sz w:val="18"/>
              <w:szCs w:val="20"/>
            </w:rPr>
            <w:t>0</w:t>
          </w:r>
          <w:r w:rsidR="00D85FDD">
            <w:rPr>
              <w:rFonts w:ascii="Arial" w:hAnsi="Arial" w:cs="Arial"/>
              <w:sz w:val="18"/>
              <w:szCs w:val="20"/>
            </w:rPr>
            <w:t>15</w:t>
          </w:r>
          <w:r w:rsidR="00876208" w:rsidRPr="00D85FDD">
            <w:rPr>
              <w:rFonts w:ascii="Arial" w:hAnsi="Arial" w:cs="Arial"/>
              <w:sz w:val="18"/>
              <w:szCs w:val="20"/>
            </w:rPr>
            <w:t>/201</w:t>
          </w:r>
          <w:r w:rsidR="00DE4A04" w:rsidRPr="00D85FDD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1C04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06AA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85FDD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64551-5027-4C75-907A-797EABBA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31</cp:revision>
  <cp:lastPrinted>2017-05-15T17:52:00Z</cp:lastPrinted>
  <dcterms:created xsi:type="dcterms:W3CDTF">2016-02-15T13:56:00Z</dcterms:created>
  <dcterms:modified xsi:type="dcterms:W3CDTF">2017-05-15T17:55:00Z</dcterms:modified>
</cp:coreProperties>
</file>