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B2CDE7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63A01">
              <w:rPr>
                <w:rFonts w:ascii="Arial" w:hAnsi="Arial" w:cs="Arial"/>
                <w:sz w:val="28"/>
                <w:szCs w:val="28"/>
              </w:rPr>
              <w:t>002/2022</w:t>
            </w:r>
          </w:p>
          <w:p w14:paraId="560DD036" w14:textId="16DB1EF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63A01">
              <w:rPr>
                <w:rFonts w:ascii="Arial" w:hAnsi="Arial" w:cs="Arial"/>
                <w:sz w:val="28"/>
                <w:szCs w:val="28"/>
              </w:rPr>
              <w:t>001/2022</w:t>
            </w:r>
          </w:p>
        </w:tc>
      </w:tr>
    </w:tbl>
    <w:p w14:paraId="0D737DD1" w14:textId="77777777" w:rsidR="00863A01" w:rsidRDefault="005276F9" w:rsidP="00863A01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93492828"/>
      <w:r w:rsidR="00863A01" w:rsidRPr="00BB5179">
        <w:rPr>
          <w:rFonts w:ascii="Arial" w:hAnsi="Arial" w:cs="Arial"/>
          <w:sz w:val="22"/>
          <w:szCs w:val="22"/>
        </w:rPr>
        <w:t xml:space="preserve">Contratação de pessoa jurídica para prestação de serviços de </w:t>
      </w:r>
      <w:r w:rsidR="00863A01">
        <w:rPr>
          <w:rFonts w:ascii="Arial" w:hAnsi="Arial" w:cs="Arial"/>
          <w:bCs/>
          <w:sz w:val="22"/>
          <w:szCs w:val="22"/>
        </w:rPr>
        <w:t xml:space="preserve">locação de veículo automotor </w:t>
      </w:r>
      <w:r w:rsidR="00863A01" w:rsidRPr="005A1C99">
        <w:rPr>
          <w:rFonts w:ascii="Arial" w:hAnsi="Arial" w:cs="Arial"/>
          <w:bCs/>
          <w:sz w:val="22"/>
          <w:szCs w:val="22"/>
        </w:rPr>
        <w:t>sem condutor com quilometragem livre, visando atender as demandas do projeto Senar O</w:t>
      </w:r>
      <w:r w:rsidR="00863A01">
        <w:rPr>
          <w:rFonts w:ascii="Arial" w:hAnsi="Arial" w:cs="Arial"/>
          <w:bCs/>
          <w:sz w:val="22"/>
          <w:szCs w:val="22"/>
        </w:rPr>
        <w:t>N</w:t>
      </w:r>
      <w:r w:rsidR="00863A01" w:rsidRPr="005A1C99">
        <w:rPr>
          <w:rFonts w:ascii="Arial" w:hAnsi="Arial" w:cs="Arial"/>
          <w:bCs/>
          <w:sz w:val="22"/>
          <w:szCs w:val="22"/>
        </w:rPr>
        <w:t xml:space="preserve"> do</w:t>
      </w:r>
      <w:r w:rsidR="00863A01" w:rsidRPr="005A1C99">
        <w:rPr>
          <w:rFonts w:ascii="Arial" w:hAnsi="Arial" w:cs="Arial"/>
          <w:sz w:val="22"/>
          <w:szCs w:val="22"/>
        </w:rPr>
        <w:t xml:space="preserve"> </w:t>
      </w:r>
      <w:r w:rsidR="00863A01" w:rsidRPr="005A1C99">
        <w:rPr>
          <w:rFonts w:ascii="Arial" w:hAnsi="Arial" w:cs="Arial"/>
          <w:b/>
          <w:sz w:val="22"/>
          <w:szCs w:val="22"/>
        </w:rPr>
        <w:t xml:space="preserve">SENAR-AR/MS </w:t>
      </w:r>
      <w:r w:rsidR="00863A01" w:rsidRPr="005A1C99">
        <w:rPr>
          <w:rFonts w:ascii="Arial" w:hAnsi="Arial" w:cs="Arial"/>
          <w:bCs/>
          <w:sz w:val="22"/>
          <w:szCs w:val="22"/>
        </w:rPr>
        <w:t>e do</w:t>
      </w:r>
      <w:r w:rsidR="00863A01" w:rsidRPr="005A1C99">
        <w:rPr>
          <w:rFonts w:ascii="Arial" w:hAnsi="Arial" w:cs="Arial"/>
          <w:b/>
          <w:sz w:val="22"/>
          <w:szCs w:val="22"/>
        </w:rPr>
        <w:t xml:space="preserve"> </w:t>
      </w:r>
      <w:r w:rsidR="00863A01" w:rsidRPr="005A1C99">
        <w:rPr>
          <w:rFonts w:ascii="Arial" w:hAnsi="Arial" w:cs="Arial"/>
          <w:b/>
          <w:bCs/>
          <w:sz w:val="22"/>
          <w:szCs w:val="22"/>
        </w:rPr>
        <w:t>Centro de Excelência em Bovinocultura de Corte SENAR MS</w:t>
      </w:r>
      <w:r w:rsidR="00863A01" w:rsidRPr="005A1C99">
        <w:rPr>
          <w:rFonts w:ascii="Arial" w:hAnsi="Arial" w:cs="Arial"/>
          <w:sz w:val="22"/>
          <w:szCs w:val="22"/>
        </w:rPr>
        <w:t>.</w:t>
      </w:r>
      <w:bookmarkEnd w:id="0"/>
    </w:p>
    <w:p w14:paraId="525E7258" w14:textId="22AE6DBB" w:rsidR="006B120E" w:rsidRPr="00173E6D" w:rsidRDefault="003B4904" w:rsidP="00863A01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12662AC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CD3023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EBDDF7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B8640B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3DD6" w14:textId="77777777" w:rsidR="00863A01" w:rsidRDefault="00863A0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863A01">
      <w:trPr>
        <w:cantSplit/>
        <w:trHeight w:val="70"/>
        <w:jc w:val="center"/>
      </w:trPr>
      <w:tc>
        <w:tcPr>
          <w:tcW w:w="3209" w:type="dxa"/>
          <w:vAlign w:val="center"/>
        </w:tcPr>
        <w:p w14:paraId="28A9D9E9" w14:textId="549E0A77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BFBB" w14:textId="77777777" w:rsidR="00863A01" w:rsidRDefault="00863A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E467B0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0E9A4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522ACA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3A01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640B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023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218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2021-05-20T14:00:00Z</cp:lastPrinted>
  <dcterms:created xsi:type="dcterms:W3CDTF">2016-02-15T13:56:00Z</dcterms:created>
  <dcterms:modified xsi:type="dcterms:W3CDTF">2022-02-10T14:04:00Z</dcterms:modified>
</cp:coreProperties>
</file>