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56655973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696F3A">
              <w:rPr>
                <w:rFonts w:ascii="Arial" w:hAnsi="Arial" w:cs="Arial"/>
                <w:sz w:val="28"/>
                <w:szCs w:val="28"/>
              </w:rPr>
              <w:t>004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  <w:p w14:paraId="560DD036" w14:textId="1152B14C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696F3A">
              <w:rPr>
                <w:rFonts w:ascii="Arial" w:hAnsi="Arial" w:cs="Arial"/>
                <w:sz w:val="28"/>
                <w:szCs w:val="28"/>
              </w:rPr>
              <w:t>003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5D0B6123" w14:textId="77777777" w:rsidR="00696F3A" w:rsidRPr="00364CE7" w:rsidRDefault="005276F9" w:rsidP="00696F3A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696F3A" w:rsidRPr="00364CE7">
        <w:rPr>
          <w:rFonts w:ascii="Arial" w:hAnsi="Arial" w:cs="Arial"/>
          <w:sz w:val="22"/>
          <w:szCs w:val="22"/>
        </w:rPr>
        <w:t>Contratação de pessoa jurídica para prestação de serviços de intermediação/agenciamento na aquisição de passagens aéreas, hospedagem e fretamento de aeronaves (Agência de Viagens).</w:t>
      </w:r>
    </w:p>
    <w:p w14:paraId="192598AA" w14:textId="189A66CB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31046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B345E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77777777" w:rsidR="009104A5" w:rsidRDefault="00696F3A">
    <w:pPr>
      <w:pStyle w:val="Cabealho"/>
    </w:pPr>
    <w:r>
      <w:rPr>
        <w:noProof/>
      </w:rPr>
      <w:pict w14:anchorId="3E4B26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1" o:spid="_x0000_s1026" type="#_x0000_t136" style="position:absolute;left:0;text-align:left;margin-left:0;margin-top:0;width:491.85pt;height:147.55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4AC8269F" w:rsidR="000E0A1E" w:rsidRDefault="00696F3A" w:rsidP="00AF744B">
    <w:pPr>
      <w:pStyle w:val="Cabealho"/>
      <w:jc w:val="center"/>
    </w:pPr>
    <w:r>
      <w:rPr>
        <w:noProof/>
      </w:rPr>
      <w:pict w14:anchorId="6423260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2" o:spid="_x0000_s1027" type="#_x0000_t136" style="position:absolute;left:0;text-align:left;margin-left:0;margin-top:0;width:491.85pt;height:147.55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  <w:r w:rsidR="002B2BE5"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77777777" w:rsidR="009104A5" w:rsidRDefault="00696F3A">
    <w:pPr>
      <w:pStyle w:val="Cabealho"/>
    </w:pPr>
    <w:r>
      <w:rPr>
        <w:noProof/>
      </w:rPr>
      <w:pict w14:anchorId="2F5290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0" o:spid="_x0000_s1025" type="#_x0000_t136" style="position:absolute;left:0;text-align:left;margin-left:0;margin-top:0;width:491.85pt;height:147.55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6F3A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215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55</cp:revision>
  <cp:lastPrinted>2017-11-23T18:02:00Z</cp:lastPrinted>
  <dcterms:created xsi:type="dcterms:W3CDTF">2016-02-15T13:56:00Z</dcterms:created>
  <dcterms:modified xsi:type="dcterms:W3CDTF">2022-02-17T14:37:00Z</dcterms:modified>
</cp:coreProperties>
</file>