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5467EA9F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D1158B">
              <w:rPr>
                <w:rFonts w:ascii="Arial" w:hAnsi="Arial" w:cs="Arial"/>
                <w:sz w:val="28"/>
                <w:szCs w:val="28"/>
              </w:rPr>
              <w:t>030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1158B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560DD036" w14:textId="26A49185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D1158B">
              <w:rPr>
                <w:rFonts w:ascii="Arial" w:hAnsi="Arial" w:cs="Arial"/>
                <w:sz w:val="28"/>
                <w:szCs w:val="28"/>
              </w:rPr>
              <w:t>026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1158B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147959A3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D1158B">
        <w:rPr>
          <w:rFonts w:ascii="Arial" w:hAnsi="Arial" w:cs="Arial"/>
          <w:b/>
          <w:sz w:val="22"/>
          <w:szCs w:val="22"/>
        </w:rPr>
        <w:t xml:space="preserve">REGISTRO DE PREÇOS </w:t>
      </w:r>
      <w:r w:rsidR="00D1158B">
        <w:rPr>
          <w:rFonts w:ascii="Arial" w:hAnsi="Arial" w:cs="Arial"/>
          <w:sz w:val="22"/>
          <w:szCs w:val="22"/>
        </w:rPr>
        <w:t xml:space="preserve">para aquisição de material de expediente e papelaria, visando atender as demandas do </w:t>
      </w:r>
      <w:r w:rsidR="00D1158B">
        <w:rPr>
          <w:rFonts w:ascii="Arial" w:hAnsi="Arial" w:cs="Arial"/>
          <w:b/>
          <w:sz w:val="22"/>
          <w:szCs w:val="22"/>
        </w:rPr>
        <w:t>SENAR-AR/MS</w:t>
      </w:r>
      <w:r w:rsidR="00CD1695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F39CC9E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1158B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7777777" w:rsidR="009104A5" w:rsidRDefault="00D1158B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026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AC8269F" w:rsidR="000E0A1E" w:rsidRDefault="00D1158B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027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7777777" w:rsidR="009104A5" w:rsidRDefault="00D1158B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025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158B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205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Elivander  Sanches Honorato</cp:lastModifiedBy>
  <cp:revision>56</cp:revision>
  <cp:lastPrinted>2023-04-20T17:19:00Z</cp:lastPrinted>
  <dcterms:created xsi:type="dcterms:W3CDTF">2016-02-15T13:56:00Z</dcterms:created>
  <dcterms:modified xsi:type="dcterms:W3CDTF">2023-04-20T17:19:00Z</dcterms:modified>
</cp:coreProperties>
</file>