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1882CD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01901">
              <w:rPr>
                <w:rFonts w:ascii="Arial" w:hAnsi="Arial" w:cs="Arial"/>
                <w:sz w:val="28"/>
                <w:szCs w:val="28"/>
              </w:rPr>
              <w:t>037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04881D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01901">
              <w:rPr>
                <w:rFonts w:ascii="Arial" w:hAnsi="Arial" w:cs="Arial"/>
                <w:sz w:val="28"/>
                <w:szCs w:val="28"/>
              </w:rPr>
              <w:t>030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70840AD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01901" w:rsidRPr="008A291C">
        <w:rPr>
          <w:rFonts w:ascii="Arial" w:hAnsi="Arial" w:cs="Arial"/>
          <w:sz w:val="22"/>
          <w:szCs w:val="22"/>
        </w:rPr>
        <w:t xml:space="preserve">Registro de Preços para locação de veículos automotores para atendimento das demandas do </w:t>
      </w:r>
      <w:r w:rsidR="00701901" w:rsidRPr="008A291C">
        <w:rPr>
          <w:rFonts w:ascii="Arial" w:hAnsi="Arial" w:cs="Arial"/>
          <w:b/>
          <w:bCs/>
          <w:sz w:val="22"/>
          <w:szCs w:val="22"/>
        </w:rPr>
        <w:t>SENAR-AR/MS</w:t>
      </w:r>
      <w:r w:rsidR="00701901" w:rsidRPr="008A291C">
        <w:rPr>
          <w:rFonts w:ascii="Arial" w:hAnsi="Arial" w:cs="Arial"/>
          <w:sz w:val="22"/>
          <w:szCs w:val="22"/>
        </w:rPr>
        <w:t xml:space="preserve"> e do </w:t>
      </w:r>
      <w:r w:rsidR="00701901" w:rsidRPr="008A291C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CD1695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C8B4D31" w14:textId="77777777" w:rsidR="00701901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CACCEE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19DF892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455D32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9483175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301836">
    <w:abstractNumId w:val="1"/>
  </w:num>
  <w:num w:numId="2" w16cid:durableId="408234128">
    <w:abstractNumId w:val="17"/>
  </w:num>
  <w:num w:numId="3" w16cid:durableId="529421443">
    <w:abstractNumId w:val="14"/>
  </w:num>
  <w:num w:numId="4" w16cid:durableId="1102532527">
    <w:abstractNumId w:val="10"/>
  </w:num>
  <w:num w:numId="5" w16cid:durableId="8677106">
    <w:abstractNumId w:val="15"/>
  </w:num>
  <w:num w:numId="6" w16cid:durableId="1175800101">
    <w:abstractNumId w:val="12"/>
  </w:num>
  <w:num w:numId="7" w16cid:durableId="1235356287">
    <w:abstractNumId w:val="7"/>
  </w:num>
  <w:num w:numId="8" w16cid:durableId="730151482">
    <w:abstractNumId w:val="13"/>
  </w:num>
  <w:num w:numId="9" w16cid:durableId="1638880553">
    <w:abstractNumId w:val="8"/>
  </w:num>
  <w:num w:numId="10" w16cid:durableId="121732068">
    <w:abstractNumId w:val="9"/>
  </w:num>
  <w:num w:numId="11" w16cid:durableId="375588769">
    <w:abstractNumId w:val="11"/>
  </w:num>
  <w:num w:numId="12" w16cid:durableId="1925258397">
    <w:abstractNumId w:val="0"/>
  </w:num>
  <w:num w:numId="13" w16cid:durableId="873810657">
    <w:abstractNumId w:val="16"/>
  </w:num>
  <w:num w:numId="14" w16cid:durableId="132809393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1901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223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 Marcal</cp:lastModifiedBy>
  <cp:revision>56</cp:revision>
  <cp:lastPrinted>2017-11-23T18:02:00Z</cp:lastPrinted>
  <dcterms:created xsi:type="dcterms:W3CDTF">2016-02-15T13:56:00Z</dcterms:created>
  <dcterms:modified xsi:type="dcterms:W3CDTF">2022-06-15T18:53:00Z</dcterms:modified>
</cp:coreProperties>
</file>