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734B7">
              <w:rPr>
                <w:rFonts w:ascii="Arial" w:hAnsi="Arial" w:cs="Arial"/>
                <w:sz w:val="28"/>
                <w:szCs w:val="28"/>
              </w:rPr>
              <w:t>010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PREGÃO PRESENCIAL Nº</w:t>
            </w:r>
            <w:r w:rsidR="001734B7">
              <w:rPr>
                <w:rFonts w:ascii="Arial" w:hAnsi="Arial" w:cs="Arial"/>
                <w:sz w:val="28"/>
                <w:szCs w:val="28"/>
              </w:rPr>
              <w:t xml:space="preserve"> 009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734B7">
        <w:rPr>
          <w:rFonts w:ascii="Arial" w:hAnsi="Arial" w:cs="Arial"/>
          <w:sz w:val="22"/>
          <w:szCs w:val="22"/>
        </w:rPr>
        <w:t>Contratação de pessoa jurídica para prestação de serviços de cerimonial para atendimento das demandas do</w:t>
      </w:r>
      <w:r w:rsidR="001734B7">
        <w:rPr>
          <w:rFonts w:ascii="Arial" w:hAnsi="Arial" w:cs="Arial"/>
          <w:b/>
          <w:sz w:val="22"/>
          <w:szCs w:val="22"/>
        </w:rPr>
        <w:t xml:space="preserve"> SENAR-AR/MS.</w:t>
      </w:r>
      <w:bookmarkStart w:id="0" w:name="_GoBack"/>
      <w:bookmarkEnd w:id="0"/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6B120E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1734B7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nilo.junior@senarms.org.br.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DE4" w:rsidRDefault="00377DE4">
      <w:r>
        <w:separator/>
      </w:r>
    </w:p>
  </w:endnote>
  <w:endnote w:type="continuationSeparator" w:id="1">
    <w:p w:rsidR="00377DE4" w:rsidRDefault="00377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1734B7">
            <w:rPr>
              <w:rFonts w:ascii="Arial" w:hAnsi="Arial" w:cs="Arial"/>
              <w:sz w:val="18"/>
              <w:szCs w:val="20"/>
            </w:rPr>
            <w:t>015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DE4" w:rsidRDefault="00377DE4">
      <w:r>
        <w:separator/>
      </w:r>
    </w:p>
  </w:footnote>
  <w:footnote w:type="continuationSeparator" w:id="1">
    <w:p w:rsidR="00377DE4" w:rsidRDefault="00377D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4A5" w:rsidRDefault="009104A5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  <w:p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4A5" w:rsidRDefault="009104A5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4B7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201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77DE4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25D35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0E9FE-12D4-426D-98AD-66D89B615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ACER</cp:lastModifiedBy>
  <cp:revision>2</cp:revision>
  <cp:lastPrinted>2017-11-23T18:02:00Z</cp:lastPrinted>
  <dcterms:created xsi:type="dcterms:W3CDTF">2020-02-28T04:22:00Z</dcterms:created>
  <dcterms:modified xsi:type="dcterms:W3CDTF">2020-02-28T04:22:00Z</dcterms:modified>
</cp:coreProperties>
</file>