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:rsidTr="00431B81">
        <w:trPr>
          <w:trHeight w:val="680"/>
        </w:trPr>
        <w:tc>
          <w:tcPr>
            <w:tcW w:w="9040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14AF3">
              <w:rPr>
                <w:rFonts w:ascii="Arial" w:hAnsi="Arial" w:cs="Arial"/>
                <w:sz w:val="28"/>
                <w:szCs w:val="28"/>
              </w:rPr>
              <w:t>018</w:t>
            </w:r>
            <w:r w:rsidR="000A57A4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314AF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14AF3">
              <w:rPr>
                <w:rFonts w:ascii="Arial" w:hAnsi="Arial" w:cs="Arial"/>
                <w:sz w:val="28"/>
                <w:szCs w:val="28"/>
              </w:rPr>
              <w:t>018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431B81" w:rsidRPr="004A686F" w:rsidRDefault="00431B81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9B1BF4" w:rsidRPr="00431B81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1B81">
        <w:rPr>
          <w:rFonts w:ascii="Arial" w:hAnsi="Arial" w:cs="Arial"/>
          <w:b/>
          <w:sz w:val="22"/>
          <w:szCs w:val="22"/>
        </w:rPr>
        <w:t xml:space="preserve">OBJETO: </w:t>
      </w:r>
      <w:r w:rsidR="00431B81" w:rsidRPr="00431B81">
        <w:rPr>
          <w:rFonts w:ascii="Arial" w:hAnsi="Arial" w:cs="Arial"/>
          <w:b/>
          <w:sz w:val="22"/>
          <w:szCs w:val="22"/>
        </w:rPr>
        <w:t>REGISTRO DE PREÇOS</w:t>
      </w:r>
      <w:r w:rsidR="00431B81" w:rsidRPr="00431B81">
        <w:rPr>
          <w:rFonts w:ascii="Arial" w:hAnsi="Arial" w:cs="Arial"/>
          <w:sz w:val="22"/>
          <w:szCs w:val="22"/>
        </w:rPr>
        <w:t xml:space="preserve"> para aquisição de produtos de limpeza, higiene, embalagens e descartáveis visando atender as demandas do </w:t>
      </w:r>
      <w:r w:rsidR="00431B81" w:rsidRPr="00431B81">
        <w:rPr>
          <w:rFonts w:ascii="Arial" w:hAnsi="Arial" w:cs="Arial"/>
          <w:b/>
          <w:sz w:val="22"/>
          <w:szCs w:val="22"/>
        </w:rPr>
        <w:t>SENAR-AR/MS</w:t>
      </w:r>
      <w:r w:rsidR="00D945B5">
        <w:rPr>
          <w:rFonts w:ascii="Arial" w:hAnsi="Arial" w:cs="Arial"/>
          <w:b/>
          <w:sz w:val="22"/>
          <w:szCs w:val="22"/>
        </w:rPr>
        <w:t xml:space="preserve"> </w:t>
      </w:r>
      <w:r w:rsidR="00D945B5" w:rsidRPr="00D945B5">
        <w:rPr>
          <w:rFonts w:ascii="Arial" w:hAnsi="Arial" w:cs="Arial"/>
          <w:sz w:val="22"/>
          <w:szCs w:val="22"/>
        </w:rPr>
        <w:t>e</w:t>
      </w:r>
      <w:r w:rsidR="00D945B5">
        <w:rPr>
          <w:rFonts w:ascii="Arial" w:hAnsi="Arial" w:cs="Arial"/>
          <w:sz w:val="22"/>
          <w:szCs w:val="22"/>
        </w:rPr>
        <w:t xml:space="preserve"> </w:t>
      </w:r>
      <w:r w:rsidR="00D945B5" w:rsidRPr="00431B81">
        <w:rPr>
          <w:rFonts w:ascii="Arial" w:hAnsi="Arial" w:cs="Arial"/>
          <w:b/>
          <w:sz w:val="22"/>
          <w:szCs w:val="22"/>
        </w:rPr>
        <w:t>CENTRO DE EXCELÊNCIA EM BOVINOCULTURA DE CORTE</w:t>
      </w:r>
      <w:bookmarkStart w:id="0" w:name="_GoBack"/>
      <w:bookmarkEnd w:id="0"/>
      <w:r w:rsidR="00CD1695" w:rsidRPr="00431B81">
        <w:rPr>
          <w:rFonts w:ascii="Arial" w:hAnsi="Arial" w:cs="Arial"/>
          <w:sz w:val="22"/>
          <w:szCs w:val="22"/>
        </w:rPr>
        <w:t>.</w:t>
      </w:r>
    </w:p>
    <w:p w:rsidR="004C0C81" w:rsidRPr="00431B81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431B81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1B81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431B81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431B81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431B81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431B81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431B81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431B81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</w:r>
            <w:r w:rsidRPr="00431B81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431B81">
              <w:rPr>
                <w:rFonts w:ascii="Arial" w:hAnsi="Arial" w:cs="Arial"/>
                <w:sz w:val="22"/>
                <w:szCs w:val="22"/>
              </w:rPr>
              <w:t>________</w:t>
            </w:r>
            <w:r w:rsidRPr="00431B81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431B81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431B81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431B81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431B81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431B81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431B81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431B81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431B81">
        <w:rPr>
          <w:rFonts w:ascii="Arial" w:hAnsi="Arial" w:cs="Arial"/>
          <w:b w:val="0"/>
          <w:sz w:val="22"/>
          <w:szCs w:val="22"/>
        </w:rPr>
        <w:t>EM: __</w:t>
      </w:r>
      <w:r w:rsidR="0025758F" w:rsidRPr="00431B81">
        <w:rPr>
          <w:rFonts w:ascii="Arial" w:hAnsi="Arial" w:cs="Arial"/>
          <w:b w:val="0"/>
          <w:sz w:val="22"/>
          <w:szCs w:val="22"/>
        </w:rPr>
        <w:t>_</w:t>
      </w:r>
      <w:r w:rsidRPr="00431B81">
        <w:rPr>
          <w:rFonts w:ascii="Arial" w:hAnsi="Arial" w:cs="Arial"/>
          <w:b w:val="0"/>
          <w:sz w:val="22"/>
          <w:szCs w:val="22"/>
        </w:rPr>
        <w:t>___/__</w:t>
      </w:r>
      <w:r w:rsidR="0025758F" w:rsidRPr="00431B81">
        <w:rPr>
          <w:rFonts w:ascii="Arial" w:hAnsi="Arial" w:cs="Arial"/>
          <w:b w:val="0"/>
          <w:sz w:val="22"/>
          <w:szCs w:val="22"/>
        </w:rPr>
        <w:t>_</w:t>
      </w:r>
      <w:r w:rsidRPr="00431B81">
        <w:rPr>
          <w:rFonts w:ascii="Arial" w:hAnsi="Arial" w:cs="Arial"/>
          <w:b w:val="0"/>
          <w:sz w:val="22"/>
          <w:szCs w:val="22"/>
        </w:rPr>
        <w:t>___/201</w:t>
      </w:r>
      <w:r w:rsidR="00CD1695" w:rsidRPr="00431B81">
        <w:rPr>
          <w:rFonts w:ascii="Arial" w:hAnsi="Arial" w:cs="Arial"/>
          <w:b w:val="0"/>
          <w:sz w:val="22"/>
          <w:szCs w:val="22"/>
        </w:rPr>
        <w:t>9</w:t>
      </w:r>
      <w:r w:rsidR="00876208" w:rsidRPr="00431B81">
        <w:rPr>
          <w:rFonts w:ascii="Arial" w:hAnsi="Arial" w:cs="Arial"/>
          <w:b w:val="0"/>
          <w:sz w:val="22"/>
          <w:szCs w:val="22"/>
        </w:rPr>
        <w:t>.</w:t>
      </w:r>
    </w:p>
    <w:p w:rsidR="009A5567" w:rsidRPr="00431B81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431B81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431B81">
        <w:rPr>
          <w:rFonts w:ascii="Arial" w:hAnsi="Arial" w:cs="Arial"/>
          <w:b w:val="0"/>
          <w:sz w:val="22"/>
          <w:szCs w:val="22"/>
        </w:rPr>
        <w:tab/>
      </w:r>
    </w:p>
    <w:p w:rsidR="00266164" w:rsidRPr="00431B81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431B81">
        <w:rPr>
          <w:rFonts w:ascii="Arial" w:hAnsi="Arial" w:cs="Arial"/>
          <w:b w:val="0"/>
          <w:sz w:val="22"/>
          <w:szCs w:val="22"/>
        </w:rPr>
        <w:t>_______</w:t>
      </w:r>
      <w:r w:rsidR="001E7351" w:rsidRPr="00431B81">
        <w:rPr>
          <w:rFonts w:ascii="Arial" w:hAnsi="Arial" w:cs="Arial"/>
          <w:b w:val="0"/>
          <w:sz w:val="22"/>
          <w:szCs w:val="22"/>
        </w:rPr>
        <w:t>___________________________</w:t>
      </w:r>
      <w:r w:rsidRPr="00431B81">
        <w:rPr>
          <w:rFonts w:ascii="Arial" w:hAnsi="Arial" w:cs="Arial"/>
          <w:b w:val="0"/>
          <w:sz w:val="22"/>
          <w:szCs w:val="22"/>
        </w:rPr>
        <w:t>___</w:t>
      </w:r>
    </w:p>
    <w:p w:rsidR="00B13F51" w:rsidRPr="00431B81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431B81">
        <w:rPr>
          <w:rFonts w:ascii="Arial" w:hAnsi="Arial" w:cs="Arial"/>
          <w:b w:val="0"/>
          <w:sz w:val="22"/>
          <w:szCs w:val="22"/>
        </w:rPr>
        <w:t>Assinatura</w:t>
      </w:r>
      <w:r w:rsidR="001E7351" w:rsidRPr="00431B81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431B8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431B8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314AF3" w:rsidRPr="00431B81" w:rsidRDefault="00314AF3" w:rsidP="00314A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431B81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314AF3" w:rsidRPr="00431B81" w:rsidRDefault="00314AF3" w:rsidP="00314A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1B81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431B81">
          <w:rPr>
            <w:rStyle w:val="Hyperlink"/>
            <w:rFonts w:ascii="Arial" w:hAnsi="Arial" w:cs="Arial"/>
            <w:sz w:val="22"/>
            <w:szCs w:val="22"/>
          </w:rPr>
          <w:t>niloferraz.adv@senarms.org.br</w:t>
        </w:r>
      </w:hyperlink>
      <w:r w:rsidRPr="00431B81">
        <w:rPr>
          <w:rFonts w:ascii="Arial" w:hAnsi="Arial" w:cs="Arial"/>
          <w:sz w:val="22"/>
          <w:szCs w:val="22"/>
        </w:rPr>
        <w:t xml:space="preserve"> </w:t>
      </w:r>
      <w:r w:rsidRPr="00431B81">
        <w:rPr>
          <w:rFonts w:ascii="Arial" w:hAnsi="Arial" w:cs="Arial"/>
          <w:b/>
          <w:color w:val="C00000"/>
          <w:sz w:val="22"/>
          <w:szCs w:val="22"/>
        </w:rPr>
        <w:t>OU POR MEIO DO FAX Nº (67) 3320-9756.</w:t>
      </w:r>
    </w:p>
    <w:p w:rsidR="005276F9" w:rsidRPr="00173E6D" w:rsidRDefault="005276F9" w:rsidP="00314A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14AF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14AF3">
            <w:rPr>
              <w:rFonts w:ascii="Arial" w:hAnsi="Arial" w:cs="Arial"/>
              <w:sz w:val="18"/>
              <w:szCs w:val="20"/>
            </w:rPr>
            <w:t>045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D945B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D945B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57A4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08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4AF3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1B81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45B5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loferraz.adv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9C8A2-5BB9-4C2B-BE24-0DEA8F06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3</cp:revision>
  <cp:lastPrinted>2019-03-27T17:18:00Z</cp:lastPrinted>
  <dcterms:created xsi:type="dcterms:W3CDTF">2019-04-16T13:58:00Z</dcterms:created>
  <dcterms:modified xsi:type="dcterms:W3CDTF">2019-04-16T14:07:00Z</dcterms:modified>
</cp:coreProperties>
</file>