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2A618E9B" w14:textId="77777777" w:rsidR="005A04D4" w:rsidRPr="009A3547" w:rsidRDefault="005A04D4" w:rsidP="005A04D4">
            <w:pPr>
              <w:pStyle w:val="Ttulo7"/>
              <w:rPr>
                <w:rFonts w:ascii="Arial" w:hAnsi="Arial" w:cs="Arial"/>
                <w:szCs w:val="28"/>
              </w:rPr>
            </w:pPr>
            <w:r w:rsidRPr="009A3547">
              <w:rPr>
                <w:rFonts w:ascii="Arial" w:hAnsi="Arial" w:cs="Arial"/>
                <w:szCs w:val="28"/>
              </w:rPr>
              <w:t>PROCESSO Nº 050/2021</w:t>
            </w:r>
          </w:p>
          <w:p w14:paraId="560DD036" w14:textId="7BA89F5B" w:rsidR="001E7351" w:rsidRPr="001E7351" w:rsidRDefault="005A04D4" w:rsidP="005A04D4">
            <w:pPr>
              <w:pStyle w:val="Corpodetexto"/>
              <w:rPr>
                <w:rFonts w:ascii="Arial" w:hAnsi="Arial" w:cs="Arial"/>
                <w:szCs w:val="24"/>
              </w:rPr>
            </w:pPr>
            <w:r w:rsidRPr="005A04D4">
              <w:rPr>
                <w:rFonts w:ascii="Arial" w:hAnsi="Arial" w:cs="Arial"/>
                <w:sz w:val="28"/>
                <w:szCs w:val="28"/>
              </w:rPr>
              <w:t>EDITAL Nº 030/2021 – PREGÃO PRESENCIAL Nº 026/2021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72C274A2" w14:textId="1C7FC489" w:rsidR="0089328F" w:rsidRPr="002062E2" w:rsidRDefault="005276F9" w:rsidP="0063500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5A04D4" w:rsidRPr="009A3547">
        <w:rPr>
          <w:rFonts w:ascii="Arial" w:hAnsi="Arial" w:cs="Arial"/>
          <w:b/>
          <w:sz w:val="22"/>
          <w:szCs w:val="22"/>
        </w:rPr>
        <w:t xml:space="preserve">REGISTRO DE PREÇOS </w:t>
      </w:r>
      <w:r w:rsidR="005A04D4" w:rsidRPr="009A3547">
        <w:rPr>
          <w:rFonts w:ascii="Arial" w:hAnsi="Arial" w:cs="Arial"/>
          <w:bCs/>
          <w:sz w:val="22"/>
          <w:szCs w:val="22"/>
        </w:rPr>
        <w:t xml:space="preserve">para aquisição de materiais descartáveis, copa e cozinha, visando atender as demandas do </w:t>
      </w:r>
      <w:r w:rsidR="005A04D4" w:rsidRPr="009A3547">
        <w:rPr>
          <w:rFonts w:ascii="Arial" w:hAnsi="Arial" w:cs="Arial"/>
          <w:b/>
          <w:sz w:val="22"/>
          <w:szCs w:val="22"/>
        </w:rPr>
        <w:t>SENAR-AR/MS</w:t>
      </w:r>
      <w:r w:rsidR="005A04D4" w:rsidRPr="009A3547">
        <w:rPr>
          <w:rFonts w:ascii="Arial" w:hAnsi="Arial" w:cs="Arial"/>
          <w:b/>
          <w:bCs/>
          <w:sz w:val="22"/>
          <w:szCs w:val="22"/>
        </w:rPr>
        <w:t xml:space="preserve"> </w:t>
      </w:r>
      <w:r w:rsidR="005A04D4" w:rsidRPr="009A3547">
        <w:rPr>
          <w:rFonts w:ascii="Arial" w:hAnsi="Arial" w:cs="Arial"/>
          <w:sz w:val="22"/>
          <w:szCs w:val="22"/>
        </w:rPr>
        <w:t xml:space="preserve">e do </w:t>
      </w:r>
      <w:r w:rsidR="005A04D4" w:rsidRPr="009A3547">
        <w:rPr>
          <w:rFonts w:ascii="Arial" w:hAnsi="Arial" w:cs="Arial"/>
          <w:b/>
          <w:sz w:val="22"/>
          <w:szCs w:val="22"/>
        </w:rPr>
        <w:t>Centro de Excelência em Bovinocultura de Corte SENAR MS.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52DF7477" w:rsidR="005276F9" w:rsidRPr="00173E6D" w:rsidRDefault="005276F9" w:rsidP="002062E2">
      <w:pPr>
        <w:pStyle w:val="Corpodetexto"/>
        <w:tabs>
          <w:tab w:val="left" w:pos="6000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2062E2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  <w:r w:rsidR="002062E2">
        <w:rPr>
          <w:rFonts w:ascii="Arial" w:hAnsi="Arial" w:cs="Arial"/>
          <w:b w:val="0"/>
          <w:sz w:val="22"/>
          <w:szCs w:val="22"/>
        </w:rPr>
        <w:tab/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4BD7286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2062E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licitacoes</w:t>
      </w:r>
      <w:r w:rsidR="0089328F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32F3FD82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89328F">
            <w:rPr>
              <w:rFonts w:ascii="Arial" w:hAnsi="Arial" w:cs="Arial"/>
              <w:sz w:val="18"/>
              <w:szCs w:val="20"/>
            </w:rPr>
            <w:t>0</w:t>
          </w:r>
          <w:r w:rsidR="005A04D4">
            <w:rPr>
              <w:rFonts w:ascii="Arial" w:hAnsi="Arial" w:cs="Arial"/>
              <w:sz w:val="18"/>
              <w:szCs w:val="20"/>
            </w:rPr>
            <w:t>50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</w:t>
          </w:r>
          <w:r w:rsidR="0089328F">
            <w:rPr>
              <w:rFonts w:ascii="Arial" w:hAnsi="Arial" w:cs="Arial"/>
              <w:sz w:val="18"/>
              <w:szCs w:val="20"/>
            </w:rPr>
            <w:t>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CAB4A59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52502F9E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0425B0A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062E2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04D4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35001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18C2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28F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2</cp:revision>
  <cp:lastPrinted>2017-11-23T18:02:00Z</cp:lastPrinted>
  <dcterms:created xsi:type="dcterms:W3CDTF">2021-06-30T13:49:00Z</dcterms:created>
  <dcterms:modified xsi:type="dcterms:W3CDTF">2021-06-30T13:49:00Z</dcterms:modified>
</cp:coreProperties>
</file>