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3F368C">
              <w:rPr>
                <w:rFonts w:ascii="Arial" w:hAnsi="Arial" w:cs="Arial"/>
                <w:sz w:val="28"/>
                <w:szCs w:val="28"/>
              </w:rPr>
              <w:t>012</w:t>
            </w:r>
            <w:r w:rsidR="00B51613">
              <w:rPr>
                <w:rFonts w:ascii="Arial" w:hAnsi="Arial" w:cs="Arial"/>
                <w:sz w:val="28"/>
                <w:szCs w:val="28"/>
              </w:rPr>
              <w:t>/2018</w:t>
            </w:r>
          </w:p>
          <w:p w:rsidR="001E7351" w:rsidRPr="001E7351" w:rsidRDefault="002E62D2" w:rsidP="003F368C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3F368C">
              <w:rPr>
                <w:rFonts w:ascii="Arial" w:hAnsi="Arial" w:cs="Arial"/>
                <w:sz w:val="28"/>
                <w:szCs w:val="28"/>
              </w:rPr>
              <w:t>011</w:t>
            </w:r>
            <w:r w:rsidR="00B51613">
              <w:rPr>
                <w:rFonts w:ascii="Arial" w:hAnsi="Arial" w:cs="Arial"/>
                <w:sz w:val="28"/>
                <w:szCs w:val="28"/>
              </w:rPr>
              <w:t>/2018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:rsidR="004C0C81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CD2869">
        <w:rPr>
          <w:rFonts w:ascii="Arial" w:eastAsia="Calibri" w:hAnsi="Arial" w:cs="Arial"/>
          <w:lang w:val="pt-PT"/>
        </w:rPr>
        <w:t xml:space="preserve">Contratação de pessoa juridica para intermediação e agenciamento de locação de vans, ônibus e micro ônibus, </w:t>
      </w:r>
      <w:r w:rsidR="00CD2869">
        <w:rPr>
          <w:rFonts w:ascii="Arial" w:hAnsi="Arial" w:cs="Arial"/>
        </w:rPr>
        <w:t xml:space="preserve">para atender as demandas do </w:t>
      </w:r>
      <w:r w:rsidR="00CD2869">
        <w:rPr>
          <w:rFonts w:ascii="Arial" w:hAnsi="Arial" w:cs="Arial"/>
          <w:b/>
        </w:rPr>
        <w:t>SENAR-AR/MS.</w:t>
      </w:r>
    </w:p>
    <w:p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B51613">
        <w:rPr>
          <w:rFonts w:ascii="Arial" w:hAnsi="Arial" w:cs="Arial"/>
          <w:b w:val="0"/>
          <w:sz w:val="22"/>
          <w:szCs w:val="22"/>
        </w:rPr>
        <w:t>8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513CA0" w:rsidRPr="00173E6D" w:rsidRDefault="003F368C" w:rsidP="003F368C">
      <w:pPr>
        <w:pStyle w:val="Corpodetexto"/>
        <w:tabs>
          <w:tab w:val="left" w:pos="2940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bookmarkStart w:id="0" w:name="_GoBack"/>
      <w:bookmarkEnd w:id="0"/>
    </w:p>
    <w:p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CD2869" w:rsidRPr="0096670F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</w:t>
      </w:r>
      <w:r w:rsidR="00CD2869">
        <w:rPr>
          <w:rFonts w:ascii="Arial" w:hAnsi="Arial" w:cs="Arial"/>
          <w:b/>
          <w:color w:val="C00000"/>
          <w:sz w:val="22"/>
          <w:szCs w:val="22"/>
        </w:rPr>
        <w:t>6943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:rsidR="009E0FA2" w:rsidRPr="002A0DC4" w:rsidRDefault="00A94747" w:rsidP="00B51613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CD2869">
            <w:rPr>
              <w:rFonts w:ascii="Arial" w:hAnsi="Arial" w:cs="Arial"/>
              <w:sz w:val="18"/>
              <w:szCs w:val="20"/>
            </w:rPr>
            <w:t>038/2018</w:t>
          </w:r>
        </w:p>
      </w:tc>
      <w:tc>
        <w:tcPr>
          <w:tcW w:w="3325" w:type="dxa"/>
          <w:vAlign w:val="center"/>
        </w:tcPr>
        <w:p w:rsidR="009E0FA2" w:rsidRPr="002A0DC4" w:rsidRDefault="009E0FA2" w:rsidP="00B51613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:rsidR="009E0FA2" w:rsidRPr="009E0FA2" w:rsidRDefault="009E0FA2" w:rsidP="00B51613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6C2188" w:rsidP="00AF744B">
    <w:pPr>
      <w:pStyle w:val="Cabealho"/>
      <w:jc w:val="center"/>
    </w:pPr>
    <w:r>
      <w:rPr>
        <w:noProof/>
      </w:rPr>
      <w:drawing>
        <wp:inline distT="0" distB="0" distL="0" distR="0" wp14:anchorId="5CB3AE2A" wp14:editId="742D65BC">
          <wp:extent cx="4068765" cy="79744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NAR M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67607" cy="79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68C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2869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F0FDC-548B-4686-8460-6ED4AD877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171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Lorene Marçal</cp:lastModifiedBy>
  <cp:revision>42</cp:revision>
  <cp:lastPrinted>2017-11-23T18:02:00Z</cp:lastPrinted>
  <dcterms:created xsi:type="dcterms:W3CDTF">2016-02-15T13:56:00Z</dcterms:created>
  <dcterms:modified xsi:type="dcterms:W3CDTF">2018-05-10T12:47:00Z</dcterms:modified>
</cp:coreProperties>
</file>