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076C55">
              <w:rPr>
                <w:rFonts w:ascii="Arial" w:hAnsi="Arial" w:cs="Arial"/>
                <w:sz w:val="28"/>
                <w:szCs w:val="28"/>
              </w:rPr>
              <w:t>021</w:t>
            </w:r>
            <w:r w:rsidR="000C5260">
              <w:rPr>
                <w:rFonts w:ascii="Arial" w:hAnsi="Arial" w:cs="Arial"/>
                <w:sz w:val="28"/>
                <w:szCs w:val="28"/>
              </w:rPr>
              <w:t>/2018</w:t>
            </w:r>
          </w:p>
          <w:p w:rsidR="001E7351" w:rsidRPr="001E7351" w:rsidRDefault="002E62D2" w:rsidP="00076C5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076C55">
              <w:rPr>
                <w:rFonts w:ascii="Arial" w:hAnsi="Arial" w:cs="Arial"/>
                <w:sz w:val="28"/>
                <w:szCs w:val="28"/>
              </w:rPr>
              <w:t>020</w:t>
            </w:r>
            <w:r w:rsidR="00DE2F0B">
              <w:rPr>
                <w:rFonts w:ascii="Arial" w:hAnsi="Arial" w:cs="Arial"/>
                <w:sz w:val="28"/>
                <w:szCs w:val="28"/>
              </w:rPr>
              <w:t>/201</w:t>
            </w:r>
            <w:r w:rsidR="007366DC">
              <w:rPr>
                <w:rFonts w:ascii="Arial" w:hAnsi="Arial" w:cs="Arial"/>
                <w:sz w:val="28"/>
                <w:szCs w:val="28"/>
              </w:rPr>
              <w:t>8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CD15D8" w:rsidRPr="00173E6D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sz w:val="22"/>
          <w:szCs w:val="22"/>
        </w:rPr>
        <w:t xml:space="preserve">OBJETO: </w:t>
      </w:r>
      <w:r w:rsidR="00143198" w:rsidRPr="00C60ECF">
        <w:rPr>
          <w:rFonts w:ascii="Arial" w:hAnsi="Arial" w:cs="Arial"/>
          <w:b/>
          <w:sz w:val="22"/>
          <w:szCs w:val="22"/>
        </w:rPr>
        <w:t xml:space="preserve">REGISTRO DE PREÇOS </w:t>
      </w:r>
      <w:r w:rsidR="00143198" w:rsidRPr="006300DB">
        <w:rPr>
          <w:rFonts w:ascii="Arial" w:hAnsi="Arial" w:cs="Arial"/>
          <w:sz w:val="22"/>
          <w:szCs w:val="22"/>
        </w:rPr>
        <w:t>para</w:t>
      </w:r>
      <w:r w:rsidR="00143198">
        <w:rPr>
          <w:rFonts w:ascii="Arial" w:hAnsi="Arial" w:cs="Arial"/>
          <w:b/>
          <w:sz w:val="22"/>
          <w:szCs w:val="22"/>
        </w:rPr>
        <w:t xml:space="preserve"> </w:t>
      </w:r>
      <w:r w:rsidR="00143198">
        <w:rPr>
          <w:rFonts w:ascii="Arial" w:hAnsi="Arial" w:cs="Arial"/>
          <w:sz w:val="22"/>
          <w:szCs w:val="22"/>
        </w:rPr>
        <w:t>c</w:t>
      </w:r>
      <w:r w:rsidR="00143198" w:rsidRPr="00C60ECF">
        <w:rPr>
          <w:rFonts w:ascii="Arial" w:hAnsi="Arial" w:cs="Arial"/>
          <w:sz w:val="22"/>
          <w:szCs w:val="22"/>
        </w:rPr>
        <w:t xml:space="preserve">ontratação de pessoa jurídica para a confecção/aquisição de camisetas, medalhas, troféus e placas para o evento de Premiação do Programa </w:t>
      </w:r>
      <w:proofErr w:type="spellStart"/>
      <w:r w:rsidR="00143198" w:rsidRPr="00C60ECF">
        <w:rPr>
          <w:rFonts w:ascii="Arial" w:hAnsi="Arial" w:cs="Arial"/>
          <w:sz w:val="22"/>
          <w:szCs w:val="22"/>
        </w:rPr>
        <w:t>Agrinho</w:t>
      </w:r>
      <w:proofErr w:type="spellEnd"/>
      <w:r w:rsidR="00143198" w:rsidRPr="00C60ECF">
        <w:rPr>
          <w:rFonts w:ascii="Arial" w:hAnsi="Arial" w:cs="Arial"/>
          <w:sz w:val="22"/>
          <w:szCs w:val="22"/>
        </w:rPr>
        <w:t xml:space="preserve"> - 2018 </w:t>
      </w:r>
      <w:bookmarkStart w:id="0" w:name="_GoBack"/>
      <w:bookmarkEnd w:id="0"/>
      <w:r w:rsidR="00143198" w:rsidRPr="00C60ECF">
        <w:rPr>
          <w:rFonts w:ascii="Arial" w:hAnsi="Arial" w:cs="Arial"/>
          <w:sz w:val="22"/>
          <w:szCs w:val="22"/>
        </w:rPr>
        <w:t>do</w:t>
      </w:r>
      <w:r w:rsidR="00143198" w:rsidRPr="00C60ECF">
        <w:rPr>
          <w:rFonts w:ascii="Arial" w:hAnsi="Arial" w:cs="Arial"/>
          <w:b/>
          <w:sz w:val="22"/>
          <w:szCs w:val="22"/>
        </w:rPr>
        <w:t xml:space="preserve"> SENAR-AR/MS.</w:t>
      </w: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0C5260">
        <w:rPr>
          <w:rFonts w:ascii="Arial" w:hAnsi="Arial" w:cs="Arial"/>
          <w:b w:val="0"/>
          <w:sz w:val="22"/>
          <w:szCs w:val="22"/>
        </w:rPr>
        <w:t>8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Pr="00173E6D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A24333">
      <w:pPr>
        <w:tabs>
          <w:tab w:val="left" w:pos="7065"/>
        </w:tabs>
        <w:jc w:val="center"/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0C5260" w:rsidRPr="00DB2CF1">
          <w:rPr>
            <w:rStyle w:val="Hyperlink"/>
            <w:rFonts w:ascii="Arial" w:hAnsi="Arial" w:cs="Arial"/>
            <w:sz w:val="22"/>
            <w:szCs w:val="22"/>
          </w:rPr>
          <w:t>renise@senarms.org.br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198" w:rsidRDefault="00143198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9E0FA2" w:rsidRDefault="00A94747" w:rsidP="00143198">
          <w:pPr>
            <w:pStyle w:val="Rodap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9E0FA2">
            <w:rPr>
              <w:rFonts w:ascii="Arial" w:hAnsi="Arial" w:cs="Arial"/>
              <w:sz w:val="18"/>
              <w:szCs w:val="20"/>
            </w:rPr>
            <w:t>nº</w:t>
          </w:r>
          <w:r w:rsidR="00DE2F0B">
            <w:rPr>
              <w:rFonts w:ascii="Arial" w:hAnsi="Arial" w:cs="Arial"/>
              <w:sz w:val="18"/>
              <w:szCs w:val="20"/>
            </w:rPr>
            <w:t xml:space="preserve"> </w:t>
          </w:r>
          <w:r w:rsidR="00143198">
            <w:rPr>
              <w:rFonts w:ascii="Arial" w:hAnsi="Arial" w:cs="Arial"/>
              <w:sz w:val="18"/>
              <w:szCs w:val="20"/>
            </w:rPr>
            <w:t>052</w:t>
          </w:r>
          <w:r w:rsidR="000C5260">
            <w:rPr>
              <w:rFonts w:ascii="Arial" w:hAnsi="Arial" w:cs="Arial"/>
              <w:sz w:val="18"/>
              <w:szCs w:val="20"/>
            </w:rPr>
            <w:t>/2018</w:t>
          </w:r>
        </w:p>
      </w:tc>
      <w:tc>
        <w:tcPr>
          <w:tcW w:w="3325" w:type="dxa"/>
          <w:vAlign w:val="center"/>
        </w:tcPr>
        <w:p w:rsidR="009E0FA2" w:rsidRPr="009E0FA2" w:rsidRDefault="009E0FA2" w:rsidP="001E1CD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:rsidR="009E0FA2" w:rsidRPr="009E0FA2" w:rsidRDefault="009E0FA2" w:rsidP="001E1CD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198" w:rsidRDefault="0014319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198" w:rsidRDefault="00143198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6C2188" w:rsidP="00AF744B">
    <w:pPr>
      <w:pStyle w:val="Cabealho"/>
      <w:jc w:val="center"/>
    </w:pPr>
    <w:r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198" w:rsidRDefault="00143198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6C55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260"/>
    <w:rsid w:val="000C5BEC"/>
    <w:rsid w:val="000D066D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3198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D5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366DC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30D6"/>
    <w:rsid w:val="00B300D6"/>
    <w:rsid w:val="00B3543C"/>
    <w:rsid w:val="00B40275"/>
    <w:rsid w:val="00B42BDE"/>
    <w:rsid w:val="00B439AA"/>
    <w:rsid w:val="00B44A88"/>
    <w:rsid w:val="00B45C18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2F0B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ise@senarms.org.br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FD94A-231E-485E-9ADF-8760E99A5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177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31</cp:revision>
  <cp:lastPrinted>2016-02-18T16:37:00Z</cp:lastPrinted>
  <dcterms:created xsi:type="dcterms:W3CDTF">2016-02-15T13:56:00Z</dcterms:created>
  <dcterms:modified xsi:type="dcterms:W3CDTF">2018-08-06T18:07:00Z</dcterms:modified>
</cp:coreProperties>
</file>