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7F6E03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76CE2">
              <w:rPr>
                <w:rFonts w:ascii="Arial" w:hAnsi="Arial" w:cs="Arial"/>
                <w:sz w:val="28"/>
                <w:szCs w:val="28"/>
              </w:rPr>
              <w:t>026/2023</w:t>
            </w:r>
          </w:p>
          <w:p w14:paraId="560DD036" w14:textId="1F999D2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76CE2">
              <w:rPr>
                <w:rFonts w:ascii="Arial" w:hAnsi="Arial" w:cs="Arial"/>
                <w:sz w:val="28"/>
                <w:szCs w:val="28"/>
              </w:rPr>
              <w:t>023/2023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3E592F21" w14:textId="77777777" w:rsidR="00776CE2" w:rsidRPr="005C77C8" w:rsidRDefault="005276F9" w:rsidP="00776CE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0798323"/>
      <w:r w:rsidR="00776CE2" w:rsidRPr="005C77C8">
        <w:rPr>
          <w:rFonts w:ascii="Arial" w:hAnsi="Arial" w:cs="Arial"/>
          <w:sz w:val="22"/>
          <w:szCs w:val="22"/>
        </w:rPr>
        <w:t>A</w:t>
      </w:r>
      <w:r w:rsidR="00776CE2" w:rsidRPr="005C77C8">
        <w:rPr>
          <w:rFonts w:ascii="Arial" w:hAnsi="Arial" w:cs="Arial"/>
          <w:bCs/>
          <w:sz w:val="22"/>
          <w:szCs w:val="22"/>
        </w:rPr>
        <w:t>quisição de mobília para estúdio educacional, visando atender as demandas do</w:t>
      </w:r>
      <w:r w:rsidR="00776CE2" w:rsidRPr="005C77C8">
        <w:rPr>
          <w:rFonts w:ascii="Arial" w:hAnsi="Arial" w:cs="Arial"/>
          <w:sz w:val="22"/>
          <w:szCs w:val="22"/>
        </w:rPr>
        <w:t xml:space="preserve"> </w:t>
      </w:r>
      <w:r w:rsidR="00776CE2" w:rsidRPr="005C77C8">
        <w:rPr>
          <w:rFonts w:ascii="Arial" w:hAnsi="Arial" w:cs="Arial"/>
          <w:b/>
          <w:sz w:val="22"/>
          <w:szCs w:val="22"/>
        </w:rPr>
        <w:t>SENAR-AR/MS</w:t>
      </w:r>
      <w:r w:rsidR="00776CE2" w:rsidRPr="005C77C8">
        <w:rPr>
          <w:rFonts w:ascii="Arial" w:hAnsi="Arial" w:cs="Arial"/>
          <w:sz w:val="22"/>
          <w:szCs w:val="22"/>
        </w:rPr>
        <w:t>.</w:t>
      </w:r>
    </w:p>
    <w:bookmarkEnd w:id="0"/>
    <w:p w14:paraId="59833218" w14:textId="7E71D5E8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48F3EDA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776CE2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59B2A1B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CAAFDC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BF3088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76CE2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2017-11-23T18:02:00Z</cp:lastPrinted>
  <dcterms:created xsi:type="dcterms:W3CDTF">2016-02-15T13:56:00Z</dcterms:created>
  <dcterms:modified xsi:type="dcterms:W3CDTF">2023-05-24T18:46:00Z</dcterms:modified>
</cp:coreProperties>
</file>