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9B2008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505BFBD" w:rsidR="001E7351" w:rsidRPr="009B2008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9B2008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9B2008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proofErr w:type="spellStart"/>
            <w:r w:rsidR="00B37B7B" w:rsidRPr="009B2008">
              <w:rPr>
                <w:rFonts w:ascii="Arial" w:hAnsi="Arial" w:cs="Arial"/>
                <w:sz w:val="28"/>
                <w:szCs w:val="28"/>
              </w:rPr>
              <w:t>xxx</w:t>
            </w:r>
            <w:proofErr w:type="spellEnd"/>
            <w:r w:rsidR="00B51613" w:rsidRPr="009B2008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9B200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7B53A12C" w:rsidR="001E7351" w:rsidRPr="009B2008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9B2008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proofErr w:type="spellStart"/>
            <w:r w:rsidR="00B37B7B" w:rsidRPr="009B2008">
              <w:rPr>
                <w:rFonts w:ascii="Arial" w:hAnsi="Arial" w:cs="Arial"/>
                <w:sz w:val="28"/>
                <w:szCs w:val="28"/>
              </w:rPr>
              <w:t>xxx</w:t>
            </w:r>
            <w:proofErr w:type="spellEnd"/>
            <w:r w:rsidR="00B51613" w:rsidRPr="009B2008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9B200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9B2008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06EB2C21" w:rsidR="009B1BF4" w:rsidRPr="009B2008" w:rsidRDefault="005276F9" w:rsidP="00C471F7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B2008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4509559"/>
      <w:r w:rsidR="00C471F7" w:rsidRPr="009B2008">
        <w:rPr>
          <w:rFonts w:ascii="Arial" w:hAnsi="Arial" w:cs="Arial"/>
          <w:sz w:val="22"/>
          <w:szCs w:val="22"/>
        </w:rPr>
        <w:t xml:space="preserve">Contratação de pessoa jurídica para a prestação de serviços de coleta, organização, guarda, armazenagem, transporte e movimentação de documentos do </w:t>
      </w:r>
      <w:r w:rsidR="00C471F7" w:rsidRPr="009B2008">
        <w:rPr>
          <w:rFonts w:ascii="Arial" w:hAnsi="Arial" w:cs="Arial"/>
          <w:b/>
          <w:sz w:val="22"/>
          <w:szCs w:val="22"/>
        </w:rPr>
        <w:t>SENAR-AR/MS</w:t>
      </w:r>
      <w:r w:rsidR="00C471F7" w:rsidRPr="009B2008">
        <w:rPr>
          <w:rFonts w:ascii="Arial" w:hAnsi="Arial" w:cs="Arial"/>
          <w:sz w:val="22"/>
          <w:szCs w:val="22"/>
        </w:rPr>
        <w:t>.</w:t>
      </w:r>
      <w:bookmarkEnd w:id="0"/>
    </w:p>
    <w:p w14:paraId="59833218" w14:textId="77777777" w:rsidR="004C0C81" w:rsidRPr="009B2008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9B2008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2008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9B2008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9B2008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9B2008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9B2008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9B2008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9B2008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9B2008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9B2008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9B2008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9B2008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9B2008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9B2008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9B2008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9B2008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9B2008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9B2008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9B2008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9B2008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>EM: __</w:t>
      </w:r>
      <w:r w:rsidR="0025758F" w:rsidRPr="009B2008">
        <w:rPr>
          <w:rFonts w:ascii="Arial" w:hAnsi="Arial" w:cs="Arial"/>
          <w:b w:val="0"/>
          <w:sz w:val="22"/>
          <w:szCs w:val="22"/>
        </w:rPr>
        <w:t>_</w:t>
      </w:r>
      <w:r w:rsidRPr="009B2008">
        <w:rPr>
          <w:rFonts w:ascii="Arial" w:hAnsi="Arial" w:cs="Arial"/>
          <w:b w:val="0"/>
          <w:sz w:val="22"/>
          <w:szCs w:val="22"/>
        </w:rPr>
        <w:t>___/__</w:t>
      </w:r>
      <w:r w:rsidR="0025758F" w:rsidRPr="009B2008">
        <w:rPr>
          <w:rFonts w:ascii="Arial" w:hAnsi="Arial" w:cs="Arial"/>
          <w:b w:val="0"/>
          <w:sz w:val="22"/>
          <w:szCs w:val="22"/>
        </w:rPr>
        <w:t>_</w:t>
      </w:r>
      <w:r w:rsidRPr="009B2008">
        <w:rPr>
          <w:rFonts w:ascii="Arial" w:hAnsi="Arial" w:cs="Arial"/>
          <w:b w:val="0"/>
          <w:sz w:val="22"/>
          <w:szCs w:val="22"/>
        </w:rPr>
        <w:t>___/20</w:t>
      </w:r>
      <w:r w:rsidR="00292FB8" w:rsidRPr="009B2008">
        <w:rPr>
          <w:rFonts w:ascii="Arial" w:hAnsi="Arial" w:cs="Arial"/>
          <w:b w:val="0"/>
          <w:sz w:val="22"/>
          <w:szCs w:val="22"/>
        </w:rPr>
        <w:t>20</w:t>
      </w:r>
      <w:r w:rsidR="00876208" w:rsidRPr="009B2008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9B2008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Pr="009B2008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>_______</w:t>
      </w:r>
      <w:r w:rsidR="001E7351" w:rsidRPr="009B2008">
        <w:rPr>
          <w:rFonts w:ascii="Arial" w:hAnsi="Arial" w:cs="Arial"/>
          <w:b w:val="0"/>
          <w:sz w:val="22"/>
          <w:szCs w:val="22"/>
        </w:rPr>
        <w:t>___________________________</w:t>
      </w:r>
      <w:r w:rsidRPr="009B2008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9B2008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9B2008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>Assinatura</w:t>
      </w:r>
      <w:r w:rsidR="001E7351" w:rsidRPr="009B2008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9B2008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9B2008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9B2008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9B2008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B995009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9B200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C471F7" w:rsidRPr="009B2008">
          <w:rPr>
            <w:rStyle w:val="Hyperlink"/>
            <w:rFonts w:ascii="Arial" w:hAnsi="Arial" w:cs="Arial"/>
            <w:sz w:val="22"/>
            <w:szCs w:val="22"/>
          </w:rPr>
          <w:t>licitacoes@senarms.org.br</w:t>
        </w:r>
      </w:hyperlink>
      <w:r w:rsidRPr="009B200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  <w:bookmarkStart w:id="1" w:name="_GoBack"/>
      <w:bookmarkEnd w:id="1"/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216A4579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471F7">
            <w:rPr>
              <w:rFonts w:ascii="Arial" w:hAnsi="Arial" w:cs="Arial"/>
              <w:sz w:val="18"/>
              <w:szCs w:val="20"/>
            </w:rPr>
            <w:t>057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3986D26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044186F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340B88A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08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471F7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9C6D0-CB70-40D4-B951-E2E2E421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2017-11-23T18:02:00Z</cp:lastPrinted>
  <dcterms:created xsi:type="dcterms:W3CDTF">2016-02-15T13:56:00Z</dcterms:created>
  <dcterms:modified xsi:type="dcterms:W3CDTF">2020-07-08T13:23:00Z</dcterms:modified>
</cp:coreProperties>
</file>