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1B0024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3E16056A" w:rsidR="00B249BC" w:rsidRPr="001B0024" w:rsidRDefault="001B0024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1B0024"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1B0024">
              <w:rPr>
                <w:rFonts w:ascii="Arial" w:hAnsi="Arial" w:cs="Arial"/>
                <w:b/>
                <w:bCs/>
                <w:sz w:val="28"/>
              </w:rPr>
              <w:t xml:space="preserve"> VI – AUTORIZAÇÃO DE FORNECIMENTO</w:t>
            </w:r>
          </w:p>
        </w:tc>
      </w:tr>
    </w:tbl>
    <w:p w14:paraId="20149BC0" w14:textId="77777777" w:rsidR="00B249BC" w:rsidRPr="001B0024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1B0024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1B0024" w:rsidRDefault="006C0E78" w:rsidP="00347288">
            <w:pPr>
              <w:jc w:val="center"/>
              <w:rPr>
                <w:rFonts w:ascii="Arial" w:hAnsi="Arial" w:cs="Arial"/>
              </w:rPr>
            </w:pPr>
            <w:r w:rsidRPr="001B0024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1B0024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1B0024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1B0024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1B0024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1B0024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1B0024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1B0024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1B0024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1B0024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1B0024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1B0024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1B0024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1B0024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1B0024" w:rsidRDefault="001B0024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1B0024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1B0024" w:rsidRDefault="000B75E9" w:rsidP="00347288">
            <w:pPr>
              <w:jc w:val="center"/>
              <w:rPr>
                <w:rFonts w:ascii="Arial" w:hAnsi="Arial" w:cs="Arial"/>
              </w:rPr>
            </w:pPr>
            <w:r w:rsidRPr="001B0024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1B0024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1B0024" w:rsidRDefault="00DE0782" w:rsidP="000852E2">
            <w:pPr>
              <w:jc w:val="center"/>
              <w:rPr>
                <w:rFonts w:ascii="Arial" w:hAnsi="Arial" w:cs="Arial"/>
              </w:rPr>
            </w:pPr>
            <w:r w:rsidRPr="001B0024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1B0024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1B0024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1B0024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1B0024">
              <w:rPr>
                <w:rFonts w:ascii="Arial" w:hAnsi="Arial" w:cs="Arial"/>
                <w:b/>
                <w:sz w:val="28"/>
              </w:rPr>
              <w:t>/20</w:t>
            </w:r>
            <w:r w:rsidR="001066D6" w:rsidRPr="001B0024">
              <w:rPr>
                <w:rFonts w:ascii="Arial" w:hAnsi="Arial" w:cs="Arial"/>
                <w:b/>
                <w:sz w:val="28"/>
              </w:rPr>
              <w:t>2</w:t>
            </w:r>
            <w:r w:rsidR="00172ED9" w:rsidRPr="001B0024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1B0024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652FEDF" w:rsidR="00DE0782" w:rsidRPr="001B0024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1B0024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1B0024">
              <w:rPr>
                <w:rFonts w:ascii="Arial" w:hAnsi="Arial" w:cs="Arial"/>
                <w:b/>
                <w:sz w:val="20"/>
              </w:rPr>
              <w:t xml:space="preserve"> </w:t>
            </w:r>
            <w:r w:rsidRPr="001B0024">
              <w:rPr>
                <w:rFonts w:ascii="Arial" w:hAnsi="Arial" w:cs="Arial"/>
                <w:b/>
                <w:sz w:val="20"/>
              </w:rPr>
              <w:t xml:space="preserve">nº </w:t>
            </w:r>
            <w:r w:rsidR="002243D5" w:rsidRPr="001B0024">
              <w:rPr>
                <w:rFonts w:ascii="Arial" w:hAnsi="Arial" w:cs="Arial"/>
                <w:b/>
                <w:sz w:val="20"/>
              </w:rPr>
              <w:t>028/2023</w:t>
            </w:r>
            <w:r w:rsidRPr="001B0024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1B0024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1B0024" w:rsidRDefault="00AF0305" w:rsidP="000852E2">
            <w:pPr>
              <w:rPr>
                <w:rFonts w:ascii="Arial" w:hAnsi="Arial" w:cs="Arial"/>
              </w:rPr>
            </w:pPr>
            <w:r w:rsidRPr="001B0024">
              <w:rPr>
                <w:rFonts w:ascii="Arial" w:hAnsi="Arial" w:cs="Arial"/>
                <w:b/>
              </w:rPr>
              <w:t>FORNECEDOR</w:t>
            </w:r>
            <w:r w:rsidR="0037342C" w:rsidRPr="001B0024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1B0024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1B0024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1B0024" w:rsidRDefault="00143E8F" w:rsidP="0039616D">
            <w:pPr>
              <w:rPr>
                <w:rFonts w:ascii="Arial" w:hAnsi="Arial" w:cs="Arial"/>
                <w:b/>
              </w:rPr>
            </w:pPr>
            <w:r w:rsidRPr="001B0024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1B0024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1B0024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1B0024" w:rsidRDefault="00AF0305" w:rsidP="00D04E0D">
            <w:pPr>
              <w:rPr>
                <w:rFonts w:ascii="Arial" w:hAnsi="Arial" w:cs="Arial"/>
                <w:b/>
              </w:rPr>
            </w:pPr>
            <w:r w:rsidRPr="001B0024">
              <w:rPr>
                <w:rFonts w:ascii="Arial" w:hAnsi="Arial" w:cs="Arial"/>
                <w:b/>
              </w:rPr>
              <w:t>OBSERVAÇÕES DA NOTA FISCAL:</w:t>
            </w:r>
            <w:r w:rsidR="00D04E0D" w:rsidRPr="001B002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1B0024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1B0024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1B0024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1B0024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1B0024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1B0024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B0024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1B0024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1B0024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1B0024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1B0024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1B0024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1B0024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1B0024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1B0024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1B0024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1B0024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1B0024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1B0024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1B0024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1B0024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F02A418" w:rsidR="00AF0305" w:rsidRPr="001B002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0024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3B4CF4" w:rsidRPr="001B0024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1B0024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1B0024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1B0024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1B0024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1B0024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1B0024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1B0024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1B0024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1B0024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1B0024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1B0024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1B0024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1B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0024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1B0024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1B002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1B002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002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1B0024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1B0024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1B002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45DCF7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002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1B002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1B002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1B002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1B002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1B002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72ED9" w:rsidRPr="001B0024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0852E2" w:rsidRPr="001B002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0024"/>
    <w:rsid w:val="001B6F70"/>
    <w:rsid w:val="001D148B"/>
    <w:rsid w:val="001F770A"/>
    <w:rsid w:val="002243D5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2023-05-05T17:26:00Z</cp:lastPrinted>
  <dcterms:created xsi:type="dcterms:W3CDTF">2020-05-20T12:23:00Z</dcterms:created>
  <dcterms:modified xsi:type="dcterms:W3CDTF">2023-05-25T12:14:00Z</dcterms:modified>
</cp:coreProperties>
</file>